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D63B7" w14:textId="77777777" w:rsidR="00852E81" w:rsidRPr="003D275A" w:rsidRDefault="00852E81" w:rsidP="00AB5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3D275A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</w:p>
    <w:p w14:paraId="1C973AB3" w14:textId="77777777" w:rsidR="00852E81" w:rsidRPr="005A21E6" w:rsidRDefault="00852E81" w:rsidP="00AB5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3D275A">
        <w:rPr>
          <w:rFonts w:ascii="Times New Roman" w:hAnsi="Times New Roman" w:cs="Times New Roman"/>
          <w:b/>
          <w:sz w:val="24"/>
          <w:szCs w:val="24"/>
          <w:lang w:val="de-DE"/>
        </w:rPr>
        <w:t xml:space="preserve">LEPPETRAHVI </w:t>
      </w: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MÄÄRAMISE KOHTA</w:t>
      </w:r>
    </w:p>
    <w:p w14:paraId="70B3A8FC" w14:textId="77777777" w:rsidR="00D14CAB" w:rsidRPr="005A21E6" w:rsidRDefault="00D14CAB" w:rsidP="00AB54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3766C216" w14:textId="049607A4" w:rsidR="00852E81" w:rsidRPr="00336FB8" w:rsidRDefault="00972322" w:rsidP="00AB5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FB8">
        <w:rPr>
          <w:rFonts w:ascii="Times New Roman" w:hAnsi="Times New Roman" w:cs="Times New Roman"/>
          <w:sz w:val="24"/>
          <w:szCs w:val="24"/>
        </w:rPr>
        <w:t xml:space="preserve">Lepingu nr </w:t>
      </w:r>
      <w:r w:rsidR="00852E81" w:rsidRPr="00336FB8">
        <w:rPr>
          <w:rFonts w:ascii="Times New Roman" w:hAnsi="Times New Roman" w:cs="Times New Roman"/>
          <w:sz w:val="24"/>
          <w:szCs w:val="24"/>
        </w:rPr>
        <w:t>ja nimetus:</w:t>
      </w:r>
      <w:r w:rsidR="009F40CE" w:rsidRPr="00336FB8">
        <w:rPr>
          <w:rFonts w:ascii="Times New Roman" w:hAnsi="Times New Roman" w:cs="Times New Roman"/>
          <w:sz w:val="24"/>
          <w:szCs w:val="24"/>
        </w:rPr>
        <w:t xml:space="preserve"> 2023-K108 „riigiteel nr 20141 Rapla-Varbola asuva Rail Baltica Alu maanteeviadukti ja Sikeldi loomatunneli ehitamine“.</w:t>
      </w:r>
    </w:p>
    <w:p w14:paraId="7C308740" w14:textId="77777777" w:rsidR="00D14CAB" w:rsidRPr="005A21E6" w:rsidRDefault="00D14CAB" w:rsidP="00AB54E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14:paraId="6CC1AA78" w14:textId="74209B8D" w:rsidR="00852E81" w:rsidRPr="005A21E6" w:rsidRDefault="009F40CE" w:rsidP="00AB5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0CE">
        <w:rPr>
          <w:rFonts w:ascii="Times New Roman" w:hAnsi="Times New Roman" w:cs="Times New Roman"/>
          <w:sz w:val="24"/>
          <w:szCs w:val="24"/>
        </w:rPr>
        <w:t>Lepingu nr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0CE">
        <w:rPr>
          <w:rFonts w:ascii="Times New Roman" w:hAnsi="Times New Roman" w:cs="Times New Roman"/>
          <w:sz w:val="24"/>
          <w:szCs w:val="24"/>
        </w:rPr>
        <w:t>2023-K108 „riigiteel nr 20141 Rapla-Varbola asuva Rail Baltica Alu maanteeviadukti ja Sikeldi loomatunneli ehitamine</w:t>
      </w:r>
      <w:r>
        <w:rPr>
          <w:rFonts w:ascii="Times New Roman" w:hAnsi="Times New Roman" w:cs="Times New Roman"/>
          <w:sz w:val="24"/>
          <w:szCs w:val="24"/>
        </w:rPr>
        <w:t>“ alusel on</w:t>
      </w:r>
      <w:r w:rsidRPr="009F40CE">
        <w:rPr>
          <w:rFonts w:ascii="Times New Roman" w:hAnsi="Times New Roman" w:cs="Times New Roman"/>
          <w:sz w:val="24"/>
          <w:szCs w:val="24"/>
        </w:rPr>
        <w:t xml:space="preserve"> </w:t>
      </w:r>
      <w:r w:rsidR="00852E81" w:rsidRPr="005A21E6">
        <w:rPr>
          <w:rFonts w:ascii="Times New Roman" w:hAnsi="Times New Roman" w:cs="Times New Roman"/>
          <w:sz w:val="24"/>
          <w:szCs w:val="24"/>
        </w:rPr>
        <w:t xml:space="preserve">Töövõtjale </w:t>
      </w:r>
      <w:r>
        <w:rPr>
          <w:rFonts w:ascii="Times New Roman" w:hAnsi="Times New Roman" w:cs="Times New Roman"/>
          <w:sz w:val="24"/>
          <w:szCs w:val="24"/>
        </w:rPr>
        <w:t xml:space="preserve">Verston Eesti OÜ </w:t>
      </w:r>
      <w:r w:rsidR="00852E81" w:rsidRPr="005A21E6">
        <w:rPr>
          <w:rFonts w:ascii="Times New Roman" w:hAnsi="Times New Roman" w:cs="Times New Roman"/>
          <w:sz w:val="24"/>
          <w:szCs w:val="24"/>
        </w:rPr>
        <w:t xml:space="preserve">määratud leppetrahv </w:t>
      </w:r>
      <w:r w:rsidR="00375F63">
        <w:rPr>
          <w:rFonts w:ascii="Times New Roman" w:hAnsi="Times New Roman" w:cs="Times New Roman"/>
          <w:sz w:val="24"/>
          <w:szCs w:val="24"/>
        </w:rPr>
        <w:t>o</w:t>
      </w:r>
      <w:r w:rsidR="00375F63" w:rsidRPr="00375F63">
        <w:rPr>
          <w:rFonts w:ascii="Times New Roman" w:hAnsi="Times New Roman" w:cs="Times New Roman"/>
          <w:sz w:val="24"/>
          <w:szCs w:val="24"/>
        </w:rPr>
        <w:t>bjekti teenindusvedudel</w:t>
      </w:r>
      <w:r w:rsidR="00375F63" w:rsidRPr="00375F63">
        <w:t xml:space="preserve"> </w:t>
      </w:r>
      <w:r w:rsidR="00375F63" w:rsidRPr="00375F63">
        <w:rPr>
          <w:rFonts w:ascii="Times New Roman" w:hAnsi="Times New Roman" w:cs="Times New Roman"/>
          <w:sz w:val="24"/>
          <w:szCs w:val="24"/>
        </w:rPr>
        <w:t>sõidukite</w:t>
      </w:r>
      <w:r w:rsidR="00375F63" w:rsidRPr="00375F63">
        <w:t xml:space="preserve"> </w:t>
      </w:r>
      <w:r w:rsidR="00375F63" w:rsidRPr="00375F63">
        <w:rPr>
          <w:rFonts w:ascii="Times New Roman" w:hAnsi="Times New Roman" w:cs="Times New Roman"/>
          <w:sz w:val="24"/>
          <w:szCs w:val="24"/>
        </w:rPr>
        <w:t>kehtestatud registrimassi ületamise</w:t>
      </w:r>
      <w:r w:rsidR="00375F63">
        <w:rPr>
          <w:rFonts w:ascii="Times New Roman" w:hAnsi="Times New Roman" w:cs="Times New Roman"/>
          <w:sz w:val="24"/>
          <w:szCs w:val="24"/>
        </w:rPr>
        <w:t xml:space="preserve"> </w:t>
      </w:r>
      <w:r w:rsidR="008667E2">
        <w:rPr>
          <w:rFonts w:ascii="Times New Roman" w:hAnsi="Times New Roman" w:cs="Times New Roman"/>
          <w:sz w:val="24"/>
          <w:szCs w:val="24"/>
        </w:rPr>
        <w:t>eest.</w:t>
      </w:r>
    </w:p>
    <w:p w14:paraId="5CB5A01F" w14:textId="3C7597EF" w:rsidR="00852E81" w:rsidRPr="005A21E6" w:rsidRDefault="00852E81" w:rsidP="00AB5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Leppetrahvid lepingu-, kvaliteedi-, tehnoloogia- ja liikluskorraldusnõuete</w:t>
      </w:r>
      <w:r w:rsidR="00A60DB3">
        <w:rPr>
          <w:rFonts w:ascii="Times New Roman" w:hAnsi="Times New Roman" w:cs="Times New Roman"/>
          <w:sz w:val="24"/>
          <w:szCs w:val="24"/>
        </w:rPr>
        <w:t xml:space="preserve"> </w:t>
      </w:r>
      <w:r w:rsidR="00253993">
        <w:rPr>
          <w:rFonts w:ascii="Times New Roman" w:hAnsi="Times New Roman" w:cs="Times New Roman"/>
          <w:sz w:val="24"/>
          <w:szCs w:val="24"/>
        </w:rPr>
        <w:t>iga</w:t>
      </w:r>
      <w:r w:rsidR="00A60DB3" w:rsidRPr="005A21E6">
        <w:rPr>
          <w:rFonts w:ascii="Times New Roman" w:hAnsi="Times New Roman" w:cs="Times New Roman"/>
          <w:sz w:val="24"/>
          <w:szCs w:val="24"/>
        </w:rPr>
        <w:t xml:space="preserve"> </w:t>
      </w:r>
      <w:r w:rsidRPr="005A21E6">
        <w:rPr>
          <w:rFonts w:ascii="Times New Roman" w:hAnsi="Times New Roman" w:cs="Times New Roman"/>
          <w:sz w:val="24"/>
          <w:szCs w:val="24"/>
        </w:rPr>
        <w:t>rikkumise puhul määratakse ja vormistatakse Tellija või Tellija Projektijuhi poolt. Leppetrahvi määramise kohta koostatud akti alusel esitab Tellija Töövõtjale nõude leppetrahvi tasumiseks.</w:t>
      </w:r>
    </w:p>
    <w:p w14:paraId="3ECCC012" w14:textId="77777777" w:rsidR="00030EC5" w:rsidRPr="005A21E6" w:rsidRDefault="00030EC5" w:rsidP="00AB54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5902"/>
        <w:gridCol w:w="1888"/>
      </w:tblGrid>
      <w:tr w:rsidR="008D5BEC" w:rsidRPr="005A21E6" w14:paraId="7B42D5B0" w14:textId="77777777" w:rsidTr="009F40CE">
        <w:tc>
          <w:tcPr>
            <w:tcW w:w="701" w:type="pct"/>
          </w:tcPr>
          <w:p w14:paraId="4FF14137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257" w:type="pct"/>
          </w:tcPr>
          <w:p w14:paraId="755FAA2D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72108053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7E17D347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Leppetrahvi suurus </w:t>
            </w:r>
            <w:r w:rsidR="00D14CAB" w:rsidRPr="005A21E6">
              <w:rPr>
                <w:rFonts w:ascii="Times New Roman" w:hAnsi="Times New Roman" w:cs="Times New Roman"/>
                <w:sz w:val="24"/>
                <w:szCs w:val="24"/>
              </w:rPr>
              <w:t>(eurodes)</w:t>
            </w:r>
          </w:p>
          <w:p w14:paraId="731156FB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8D5BEC" w:rsidRPr="005A21E6" w14:paraId="07E10993" w14:textId="77777777" w:rsidTr="009F40CE">
        <w:tc>
          <w:tcPr>
            <w:tcW w:w="701" w:type="pct"/>
          </w:tcPr>
          <w:p w14:paraId="4E0CC08A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5A4354DC" w14:textId="653E3948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641B56E2" w14:textId="56E105A5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8D5BEC" w:rsidRPr="005A21E6" w14:paraId="50B31A9B" w14:textId="77777777" w:rsidTr="009F40CE">
        <w:tc>
          <w:tcPr>
            <w:tcW w:w="701" w:type="pct"/>
          </w:tcPr>
          <w:p w14:paraId="5F390E56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2AE7F374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1F73666F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292D7A21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BEC" w:rsidRPr="005A21E6" w14:paraId="11737D98" w14:textId="77777777" w:rsidTr="009F40CE">
        <w:tc>
          <w:tcPr>
            <w:tcW w:w="701" w:type="pct"/>
          </w:tcPr>
          <w:p w14:paraId="02108541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4ED4B307" w14:textId="533C20C9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50E4F806" w14:textId="44C2B136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7B0BDEE9" w14:textId="77777777" w:rsidR="008D5BEC" w:rsidRPr="005A21E6" w:rsidRDefault="008D5BEC" w:rsidP="00B873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BEC" w:rsidRPr="005A21E6" w14:paraId="1DB54982" w14:textId="77777777" w:rsidTr="009F40CE">
        <w:tc>
          <w:tcPr>
            <w:tcW w:w="701" w:type="pct"/>
          </w:tcPr>
          <w:p w14:paraId="16A5E7E5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75BDEE17" w14:textId="072DC584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Omavoliliselt, ilma kooskõlastuseta  </w:t>
            </w:r>
            <w:r w:rsidR="00B87310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töövõtja poolt põhjustatud liikluse </w:t>
            </w: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seisk</w:t>
            </w:r>
            <w:r w:rsidR="00B87310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mise eest tee(de)l vähemalt 5 minutiks</w:t>
            </w:r>
          </w:p>
        </w:tc>
        <w:tc>
          <w:tcPr>
            <w:tcW w:w="1042" w:type="pct"/>
          </w:tcPr>
          <w:p w14:paraId="1263E783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8D5BEC" w:rsidRPr="005A21E6" w14:paraId="33DE7412" w14:textId="77777777" w:rsidTr="009F40CE">
        <w:tc>
          <w:tcPr>
            <w:tcW w:w="701" w:type="pct"/>
          </w:tcPr>
          <w:p w14:paraId="4ED1CD8D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61C78571" w14:textId="257CD9E0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3E573D7B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8D5BEC" w:rsidRPr="005A21E6" w14:paraId="7898C2EA" w14:textId="77777777" w:rsidTr="009F40CE">
        <w:tc>
          <w:tcPr>
            <w:tcW w:w="701" w:type="pct"/>
          </w:tcPr>
          <w:p w14:paraId="7817AEF4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3F9FAD5E" w14:textId="600AA51E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Töövõtja poolt tööde ja materjalide kvaliteedi kontrolliga seotud dokumentides, tööde vastuvõtu aruannetes või objektipäevikutes </w:t>
            </w:r>
            <w:r w:rsidR="00B87310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olulise iseloomuga </w:t>
            </w: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mittetõepäraste andmete esitamise eest</w:t>
            </w:r>
          </w:p>
        </w:tc>
        <w:tc>
          <w:tcPr>
            <w:tcW w:w="1042" w:type="pct"/>
          </w:tcPr>
          <w:p w14:paraId="6BCACA2F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5DBB6183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BEC" w:rsidRPr="005A21E6" w14:paraId="1879BDF2" w14:textId="77777777" w:rsidTr="009F40CE">
        <w:tc>
          <w:tcPr>
            <w:tcW w:w="701" w:type="pct"/>
          </w:tcPr>
          <w:p w14:paraId="177A9388" w14:textId="21FC63FD" w:rsidR="008D5BEC" w:rsidRPr="008667E2" w:rsidRDefault="008D5BEC" w:rsidP="00AB54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highlight w:val="green"/>
              </w:rPr>
            </w:pPr>
          </w:p>
        </w:tc>
        <w:tc>
          <w:tcPr>
            <w:tcW w:w="3257" w:type="pct"/>
          </w:tcPr>
          <w:p w14:paraId="547A7A15" w14:textId="607DE9FF" w:rsidR="008D5BEC" w:rsidRPr="005A21E6" w:rsidRDefault="00FC70F2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Dokumentide sh. kaetud tööde akt, teostusjoonis, o</w:t>
            </w:r>
            <w:r w:rsidR="008D5BEC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bjektipäevikute</w:t>
            </w:r>
            <w:r w:rsidR="00F83C32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jne</w:t>
            </w:r>
            <w:r w:rsidR="008D5BEC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5BEC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79AA61E0" w14:textId="0B578329" w:rsidR="008D5BEC" w:rsidRPr="005A21E6" w:rsidRDefault="00FC70F2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FC70F2" w:rsidRPr="005A21E6" w14:paraId="5A3E703F" w14:textId="77777777" w:rsidTr="009F40CE">
        <w:tc>
          <w:tcPr>
            <w:tcW w:w="701" w:type="pct"/>
          </w:tcPr>
          <w:p w14:paraId="568052DE" w14:textId="77777777" w:rsidR="00FC70F2" w:rsidRPr="005A21E6" w:rsidRDefault="00FC70F2" w:rsidP="00FC7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257" w:type="pct"/>
          </w:tcPr>
          <w:p w14:paraId="13F7FB86" w14:textId="64F74FD7" w:rsidR="00FC70F2" w:rsidRPr="005A21E6" w:rsidRDefault="00FC70F2" w:rsidP="00FC7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2B78F43C" w14:textId="663CEC5D" w:rsidR="00FC70F2" w:rsidRPr="005A21E6" w:rsidRDefault="00FC70F2" w:rsidP="00FC7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FC70F2" w:rsidRPr="005A21E6" w14:paraId="292F1CCE" w14:textId="77777777" w:rsidTr="009F40CE">
        <w:tc>
          <w:tcPr>
            <w:tcW w:w="701" w:type="pct"/>
          </w:tcPr>
          <w:p w14:paraId="24ED712F" w14:textId="77777777" w:rsidR="00FC70F2" w:rsidRPr="005A21E6" w:rsidRDefault="00FC70F2" w:rsidP="00FC7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257" w:type="pct"/>
          </w:tcPr>
          <w:p w14:paraId="441BD032" w14:textId="7900794A" w:rsidR="00FC70F2" w:rsidRPr="005A21E6" w:rsidRDefault="00FC70F2" w:rsidP="00FC7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7A0EE9E0" w14:textId="402A2D42" w:rsidR="00FC70F2" w:rsidRPr="005A21E6" w:rsidRDefault="00FC70F2" w:rsidP="00FC70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8D5BEC" w:rsidRPr="005A21E6" w14:paraId="5E350DCF" w14:textId="77777777" w:rsidTr="009F40CE">
        <w:tc>
          <w:tcPr>
            <w:tcW w:w="701" w:type="pct"/>
          </w:tcPr>
          <w:p w14:paraId="1178B23A" w14:textId="6A94ACCF" w:rsidR="008D5BEC" w:rsidRPr="00375F63" w:rsidRDefault="00375F63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5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3257" w:type="pct"/>
          </w:tcPr>
          <w:p w14:paraId="5E5A0F38" w14:textId="227B485B" w:rsidR="008D5BEC" w:rsidRPr="005A21E6" w:rsidRDefault="008D5BEC" w:rsidP="007D26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Objekti teenindusvedudel (pinnase-, asfaltbetooni, konstruktsioonide jne veod) </w:t>
            </w:r>
            <w:r w:rsidR="00A42251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sõidukite (sh veoautodele koos haagisega või ilma, autorongidele, masinrongidele)</w:t>
            </w:r>
            <w:r w:rsidR="00A42251"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</w:t>
            </w:r>
            <w:r w:rsidR="003551D2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igakordse </w:t>
            </w:r>
            <w:r w:rsidR="00F7049F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registrimassi ületamise eest</w:t>
            </w:r>
            <w:r w:rsidR="003551D2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Kaalumise puhul on Tellija mõõtmise veaks 5% </w:t>
            </w:r>
            <w:r w:rsidR="003F26E2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registrimassist</w:t>
            </w:r>
            <w:r w:rsidR="00F62786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3551D2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seda ületades nõuab Tellija leppetrahvi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42" w:type="pct"/>
          </w:tcPr>
          <w:p w14:paraId="4006C15E" w14:textId="77777777" w:rsidR="008D5BEC" w:rsidRPr="005A21E6" w:rsidRDefault="00001EB3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</w:t>
            </w:r>
            <w:r w:rsidR="00D14CAB" w:rsidRPr="005A21E6">
              <w:rPr>
                <w:rFonts w:ascii="Times New Roman" w:hAnsi="Times New Roman" w:cs="Times New Roman"/>
                <w:sz w:val="24"/>
                <w:szCs w:val="24"/>
              </w:rPr>
              <w:t>euro</w:t>
            </w: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5BEC" w:rsidRPr="005A21E6" w14:paraId="00E6F550" w14:textId="77777777" w:rsidTr="009F40CE">
        <w:trPr>
          <w:trHeight w:val="1759"/>
        </w:trPr>
        <w:tc>
          <w:tcPr>
            <w:tcW w:w="701" w:type="pct"/>
          </w:tcPr>
          <w:p w14:paraId="345FB629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56DC1551" w14:textId="2CD80ED3" w:rsidR="008C4402" w:rsidRPr="005A21E6" w:rsidRDefault="008D5BEC" w:rsidP="00F422B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Järgmise etapi </w:t>
            </w:r>
            <w:r w:rsidR="008C4402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või </w:t>
            </w: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alustamisega viivitamise eest kalendergraafikuga võrreldes (järgmise kattekonstruktsiooni kihi paigaldamisega, märgistustöödega pärast asfaltkatte viimase kihi paigaldamist, piirde- ja tähispostide paigaldamisega pärast teepeenra vastuvõtmist</w:t>
            </w:r>
            <w:r w:rsidR="00744516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jne</w:t>
            </w:r>
            <w:r w:rsidR="008C2454"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42" w:type="pct"/>
          </w:tcPr>
          <w:p w14:paraId="542A96C5" w14:textId="5E6FD768" w:rsidR="008D5BEC" w:rsidRPr="005A21E6" w:rsidRDefault="003A4276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="008D5BEC"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D5BEC" w:rsidRPr="005A21E6" w14:paraId="41E1F6B6" w14:textId="77777777" w:rsidTr="009F40CE">
        <w:tc>
          <w:tcPr>
            <w:tcW w:w="701" w:type="pct"/>
          </w:tcPr>
          <w:p w14:paraId="375DA733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1EE41EA8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3078CAC7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25081387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5BEC" w:rsidRPr="005A21E6" w14:paraId="2A10D3BF" w14:textId="77777777" w:rsidTr="009F40CE">
        <w:trPr>
          <w:trHeight w:val="1255"/>
        </w:trPr>
        <w:tc>
          <w:tcPr>
            <w:tcW w:w="701" w:type="pct"/>
          </w:tcPr>
          <w:p w14:paraId="14C287B3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05DCA0DE" w14:textId="77BD88CB" w:rsidR="008D5BEC" w:rsidRPr="005A21E6" w:rsidRDefault="008D5BEC" w:rsidP="00F422BA">
            <w:pPr>
              <w:pStyle w:val="CommentTex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="00BE7B95" w:rsidRPr="004B4AB2">
              <w:rPr>
                <w:rFonts w:ascii="Times New Roman" w:hAnsi="Times New Roman"/>
                <w:lang w:val="et-EE"/>
              </w:rPr>
              <w:t xml:space="preserve"> </w:t>
            </w:r>
            <w:r w:rsidR="00BE7B95"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1042" w:type="pct"/>
          </w:tcPr>
          <w:p w14:paraId="7C141905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D5BEC" w:rsidRPr="005A21E6" w14:paraId="6ED18DFC" w14:textId="77777777" w:rsidTr="009F40CE">
        <w:tc>
          <w:tcPr>
            <w:tcW w:w="701" w:type="pct"/>
          </w:tcPr>
          <w:p w14:paraId="629814D6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7F643665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4287CD08" w14:textId="083EA76A" w:rsidR="008D5BEC" w:rsidRPr="005A21E6" w:rsidRDefault="00744516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D5BEC" w:rsidRPr="005A21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D5BEC" w:rsidRPr="005A21E6" w14:paraId="3EB1C32B" w14:textId="77777777" w:rsidTr="009F40CE">
        <w:tc>
          <w:tcPr>
            <w:tcW w:w="701" w:type="pct"/>
          </w:tcPr>
          <w:p w14:paraId="7840F3D4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6ED712CF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BF986B6" w14:textId="6F09F45F" w:rsidR="008D5BEC" w:rsidRPr="005A21E6" w:rsidRDefault="00711D79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5BEC" w:rsidRPr="005A21E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7D264B" w:rsidRPr="005A21E6" w14:paraId="2666ECE5" w14:textId="77777777" w:rsidTr="009F40CE">
        <w:tc>
          <w:tcPr>
            <w:tcW w:w="701" w:type="pct"/>
          </w:tcPr>
          <w:p w14:paraId="3F928530" w14:textId="77777777" w:rsidR="007D264B" w:rsidRPr="005A21E6" w:rsidRDefault="007D264B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730C51DC" w14:textId="614A2F4B" w:rsidR="007D264B" w:rsidRPr="005A21E6" w:rsidRDefault="00711D79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3AAD5371" w14:textId="68D0EE35" w:rsidR="007D264B" w:rsidRPr="005A21E6" w:rsidRDefault="00711D79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D5BEC" w:rsidRPr="005A21E6" w14:paraId="5001E195" w14:textId="77777777" w:rsidTr="009F40CE">
        <w:tc>
          <w:tcPr>
            <w:tcW w:w="701" w:type="pct"/>
          </w:tcPr>
          <w:p w14:paraId="4499144C" w14:textId="15992229" w:rsidR="008D5BEC" w:rsidRPr="009F40CE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7" w:type="pct"/>
          </w:tcPr>
          <w:p w14:paraId="3FAC92FB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5A8F8C30" w14:textId="08FF2F2C" w:rsidR="008D5BEC" w:rsidRPr="005A21E6" w:rsidRDefault="00711D79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="008D5BEC"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D5BEC" w:rsidRPr="005A21E6" w14:paraId="7292A07D" w14:textId="77777777" w:rsidTr="009F40CE">
        <w:tc>
          <w:tcPr>
            <w:tcW w:w="701" w:type="pct"/>
          </w:tcPr>
          <w:p w14:paraId="7337EA4A" w14:textId="2EC03FB5" w:rsidR="008D5BEC" w:rsidRPr="009F40CE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7" w:type="pct"/>
          </w:tcPr>
          <w:p w14:paraId="43241EEE" w14:textId="6A42ECCF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5BC368A6" w14:textId="33CD6906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8D5BEC" w:rsidRPr="005A21E6" w14:paraId="562B741C" w14:textId="77777777" w:rsidTr="009F40CE">
        <w:tc>
          <w:tcPr>
            <w:tcW w:w="701" w:type="pct"/>
          </w:tcPr>
          <w:p w14:paraId="7E23C2BC" w14:textId="2058E12A" w:rsidR="008D5BEC" w:rsidRPr="009F40CE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7" w:type="pct"/>
          </w:tcPr>
          <w:p w14:paraId="3CF292B8" w14:textId="028731CA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0F37064" w14:textId="6BC5136D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D5BEC" w:rsidRPr="005A21E6" w14:paraId="224D64E1" w14:textId="77777777" w:rsidTr="009F40CE">
        <w:tc>
          <w:tcPr>
            <w:tcW w:w="701" w:type="pct"/>
          </w:tcPr>
          <w:p w14:paraId="5C123076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40D9F3FC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0471F194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D5BEC" w:rsidRPr="005A21E6" w14:paraId="431D1831" w14:textId="77777777" w:rsidTr="009F40CE">
        <w:tc>
          <w:tcPr>
            <w:tcW w:w="701" w:type="pct"/>
          </w:tcPr>
          <w:p w14:paraId="0E23C25D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0CE42D39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28A7A978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8D5BEC" w:rsidRPr="005A21E6" w14:paraId="45F334B0" w14:textId="77777777" w:rsidTr="009F40CE">
        <w:tc>
          <w:tcPr>
            <w:tcW w:w="701" w:type="pct"/>
          </w:tcPr>
          <w:p w14:paraId="4E35E119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040958FF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75A7EB1A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D5BEC" w:rsidRPr="005A21E6" w14:paraId="17139309" w14:textId="77777777" w:rsidTr="009F40CE">
        <w:tc>
          <w:tcPr>
            <w:tcW w:w="701" w:type="pct"/>
          </w:tcPr>
          <w:p w14:paraId="1E3921AD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10CDA63E" w14:textId="22DAD30D" w:rsidR="008D5BEC" w:rsidRPr="005A21E6" w:rsidRDefault="00DF343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="008D5BEC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3C6F5B6F" w14:textId="07D2BE0E" w:rsidR="008D5BEC" w:rsidRPr="005A21E6" w:rsidRDefault="003A4276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="008D5BEC"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EB56E7" w:rsidRPr="005A21E6" w14:paraId="767F27BA" w14:textId="77777777" w:rsidTr="009F40CE">
        <w:tc>
          <w:tcPr>
            <w:tcW w:w="701" w:type="pct"/>
          </w:tcPr>
          <w:p w14:paraId="64FC6E59" w14:textId="77777777" w:rsidR="00EB56E7" w:rsidRPr="005A21E6" w:rsidRDefault="00EB56E7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4322415F" w14:textId="1E5A955E" w:rsidR="00EB56E7" w:rsidRPr="005A21E6" w:rsidRDefault="00EB56E7" w:rsidP="002B2E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1432A8B7" w14:textId="5A327859" w:rsidR="00EB56E7" w:rsidRPr="005A21E6" w:rsidRDefault="003A4276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="0059720C" w:rsidRPr="005A21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C4402" w:rsidRPr="005A21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C85F61" w:rsidRPr="005A21E6" w14:paraId="281F06E3" w14:textId="77777777" w:rsidTr="009F40CE">
        <w:tc>
          <w:tcPr>
            <w:tcW w:w="701" w:type="pct"/>
          </w:tcPr>
          <w:p w14:paraId="05D3E7C2" w14:textId="77777777" w:rsidR="00C85F61" w:rsidRPr="005A21E6" w:rsidRDefault="00C85F61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2D6EA710" w14:textId="6AB9B248" w:rsidR="00C85F61" w:rsidRPr="005A21E6" w:rsidRDefault="00DF343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Puudulikest</w:t>
            </w:r>
            <w:r w:rsidR="00F546D7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töö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dokument</w:t>
            </w:r>
            <w:r w:rsidR="002F4ED5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eerimis</w:t>
            </w:r>
            <w:r w:rsidR="00A03949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2F4ED5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est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tulenevad rikkumised</w:t>
            </w:r>
          </w:p>
        </w:tc>
        <w:tc>
          <w:tcPr>
            <w:tcW w:w="1042" w:type="pct"/>
          </w:tcPr>
          <w:p w14:paraId="090BE363" w14:textId="6E60DB53" w:rsidR="00C85F61" w:rsidRPr="005A21E6" w:rsidRDefault="00744516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5F61" w:rsidRPr="005A21E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8D5BEC" w:rsidRPr="005A21E6" w14:paraId="52BB6480" w14:textId="77777777" w:rsidTr="009F40CE">
        <w:tc>
          <w:tcPr>
            <w:tcW w:w="701" w:type="pct"/>
          </w:tcPr>
          <w:p w14:paraId="07241411" w14:textId="77777777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pct"/>
          </w:tcPr>
          <w:p w14:paraId="0E228FA5" w14:textId="0FD0F4F8" w:rsidR="008D5BEC" w:rsidRPr="005A21E6" w:rsidRDefault="008D5BEC" w:rsidP="00AB54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Kõik muud eelpool nimetamata rikkumised</w:t>
            </w:r>
            <w:r w:rsidR="00DF343C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2C01EF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iga rikkumise eest, </w:t>
            </w:r>
            <w:r w:rsidR="00DF343C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kuni</w:t>
            </w:r>
            <w:r w:rsidR="00C578CB"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</w:p>
        </w:tc>
        <w:tc>
          <w:tcPr>
            <w:tcW w:w="1042" w:type="pct"/>
          </w:tcPr>
          <w:p w14:paraId="5EED5AA5" w14:textId="32A59F1A" w:rsidR="008D5BEC" w:rsidRPr="005A21E6" w:rsidRDefault="003A4276" w:rsidP="00AB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="00744516" w:rsidRPr="005A21E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</w:tbl>
    <w:p w14:paraId="7A0B664D" w14:textId="77777777" w:rsidR="00852E81" w:rsidRPr="005A21E6" w:rsidRDefault="00852E81" w:rsidP="00AB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609614" w14:textId="77777777" w:rsidR="00852E81" w:rsidRPr="005A21E6" w:rsidRDefault="00852E81" w:rsidP="00AB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1"/>
      </w:tblGrid>
      <w:tr w:rsidR="00852E81" w:rsidRPr="005A21E6" w14:paraId="7EE78C22" w14:textId="77777777" w:rsidTr="007A41AA">
        <w:tc>
          <w:tcPr>
            <w:tcW w:w="5000" w:type="pct"/>
          </w:tcPr>
          <w:p w14:paraId="71C29CC1" w14:textId="77777777" w:rsidR="00852E81" w:rsidRDefault="00852E81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Tellija Projektijuhi selgitused: </w:t>
            </w:r>
          </w:p>
          <w:p w14:paraId="134142C7" w14:textId="77777777" w:rsidR="00164A63" w:rsidRDefault="00164A63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F9A6EC" w14:textId="58CB8626" w:rsidR="00375F63" w:rsidRDefault="00375F63" w:rsidP="00E61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Vastavalt lepingu lisa 3 punktile 2.4. k</w:t>
            </w:r>
            <w:r w:rsidRPr="00375F63">
              <w:rPr>
                <w:rFonts w:ascii="Times New Roman" w:hAnsi="Times New Roman" w:cs="Times New Roman"/>
                <w:sz w:val="24"/>
                <w:szCs w:val="24"/>
              </w:rPr>
              <w:t>ohustub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töövõtja</w:t>
            </w:r>
            <w:r w:rsidRPr="00375F63">
              <w:rPr>
                <w:rFonts w:ascii="Times New Roman" w:hAnsi="Times New Roman" w:cs="Times New Roman"/>
                <w:sz w:val="24"/>
                <w:szCs w:val="24"/>
              </w:rPr>
              <w:t xml:space="preserve"> objekti teenindusvedudel (pinnase-, asfaltbetooni, konstruktsioonide jne veod) kinni pidama sõidukitele (s.h. veoautodele koos haagisega või ilma, autorongidele, masinrongidele jne) kehtestatud koormuspiirangutest ja sõidukite registrimassi mitte ületama.</w:t>
            </w:r>
          </w:p>
          <w:p w14:paraId="6D4F5422" w14:textId="77777777" w:rsidR="00E61DB2" w:rsidRDefault="00E61DB2" w:rsidP="00E61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B850E" w14:textId="266FEE6E" w:rsidR="008B5BC5" w:rsidRDefault="00375F63" w:rsidP="00E61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Insener on veoselehtede kontrolli käigus tuvastanud</w:t>
            </w:r>
            <w:r w:rsidR="00B94A70">
              <w:rPr>
                <w:rFonts w:ascii="Times New Roman" w:hAnsi="Times New Roman" w:cs="Times New Roman"/>
                <w:sz w:val="24"/>
                <w:szCs w:val="24"/>
              </w:rPr>
              <w:t xml:space="preserve"> ja 15.10.2025 saatnud tellijale info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et v</w:t>
            </w:r>
            <w:r w:rsidRPr="00375F63">
              <w:rPr>
                <w:rFonts w:ascii="Times New Roman" w:hAnsi="Times New Roman" w:cs="Times New Roman"/>
                <w:sz w:val="24"/>
                <w:szCs w:val="24"/>
              </w:rPr>
              <w:t xml:space="preserve">õttes arvesse lubatud 5% kaalumisvea, ületas veok registreerimisnumbriga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271LLS 25.04.2024 kruusa </w:t>
            </w:r>
            <w:r w:rsidRPr="00375F63">
              <w:rPr>
                <w:rFonts w:ascii="Times New Roman" w:hAnsi="Times New Roman" w:cs="Times New Roman"/>
                <w:sz w:val="24"/>
                <w:szCs w:val="24"/>
              </w:rPr>
              <w:t xml:space="preserve">veol kehtestatud koormuspiirangut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75F63">
              <w:rPr>
                <w:rFonts w:ascii="Times New Roman" w:hAnsi="Times New Roman" w:cs="Times New Roman"/>
                <w:sz w:val="24"/>
                <w:szCs w:val="24"/>
              </w:rPr>
              <w:t>0 kg võrra</w:t>
            </w:r>
            <w:r w:rsidR="008B5B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5590C03" w14:textId="45DA3C2D" w:rsidR="008B5BC5" w:rsidRDefault="008B5BC5" w:rsidP="008B5BC5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BC5">
              <w:rPr>
                <w:rFonts w:ascii="Times New Roman" w:hAnsi="Times New Roman"/>
                <w:sz w:val="24"/>
                <w:szCs w:val="24"/>
              </w:rPr>
              <w:t>koormuspiirang koos 5% mõõteveaga: 46 200 kg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4111AFE" w14:textId="41B1E1C4" w:rsidR="008B5BC5" w:rsidRDefault="008B5BC5" w:rsidP="008B5BC5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tühimass</w:t>
            </w:r>
            <w:r w:rsidRPr="008B5B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e-veoselehe nr </w:t>
            </w:r>
            <w:r w:rsidRPr="008B5BC5">
              <w:rPr>
                <w:rFonts w:ascii="Times New Roman" w:hAnsi="Times New Roman"/>
                <w:sz w:val="24"/>
                <w:szCs w:val="24"/>
              </w:rPr>
              <w:t>TRE941412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kohaselt: 15 160 kg:</w:t>
            </w:r>
          </w:p>
          <w:p w14:paraId="03A7C0EC" w14:textId="758DA549" w:rsidR="008B5BC5" w:rsidRPr="008B5BC5" w:rsidRDefault="008B5BC5" w:rsidP="008B5BC5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tühimass 15 160 kg + saadetud materjali mass 31 050 kg = 46 210 kg.</w:t>
            </w:r>
          </w:p>
          <w:p w14:paraId="7A4D8413" w14:textId="77777777" w:rsidR="008B5BC5" w:rsidRDefault="008B5BC5" w:rsidP="00E61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01F2D" w14:textId="11BA8A6D" w:rsidR="00375F63" w:rsidRDefault="008B5BC5" w:rsidP="00E61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BC5">
              <w:rPr>
                <w:rFonts w:ascii="Times New Roman" w:hAnsi="Times New Roman" w:cs="Times New Roman"/>
                <w:sz w:val="24"/>
                <w:szCs w:val="24"/>
              </w:rPr>
              <w:t>Insener on veoselehtede kontrolli käigus tuvastanud</w:t>
            </w:r>
            <w:r w:rsidR="00B94A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A70">
              <w:rPr>
                <w:rFonts w:ascii="Times New Roman" w:hAnsi="Times New Roman" w:cs="Times New Roman"/>
                <w:sz w:val="24"/>
                <w:szCs w:val="24"/>
              </w:rPr>
              <w:t>ja 15.10.2025 saatnud tellijale info</w:t>
            </w:r>
            <w:r w:rsidRPr="008B5BC5">
              <w:rPr>
                <w:rFonts w:ascii="Times New Roman" w:hAnsi="Times New Roman" w:cs="Times New Roman"/>
                <w:sz w:val="24"/>
                <w:szCs w:val="24"/>
              </w:rPr>
              <w:t>, et võttes arvesse lubatud 5% kaalumisvea, ületas veok</w:t>
            </w:r>
            <w:r w:rsidRPr="008B5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F63" w:rsidRPr="00375F63">
              <w:rPr>
                <w:rFonts w:ascii="Times New Roman" w:hAnsi="Times New Roman" w:cs="Times New Roman"/>
                <w:sz w:val="24"/>
                <w:szCs w:val="24"/>
              </w:rPr>
              <w:t xml:space="preserve">registreerimisnumbriga </w:t>
            </w:r>
            <w:r w:rsidR="00375F63">
              <w:rPr>
                <w:rFonts w:ascii="Times New Roman" w:hAnsi="Times New Roman" w:cs="Times New Roman"/>
                <w:sz w:val="24"/>
                <w:szCs w:val="24"/>
              </w:rPr>
              <w:t xml:space="preserve">990NRC 17.10.2024 </w:t>
            </w:r>
            <w:r w:rsidR="00DF755F">
              <w:rPr>
                <w:rFonts w:ascii="Times New Roman" w:hAnsi="Times New Roman" w:cs="Times New Roman"/>
                <w:sz w:val="24"/>
                <w:szCs w:val="24"/>
              </w:rPr>
              <w:t>liiva</w:t>
            </w:r>
            <w:r w:rsidR="00375F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F63" w:rsidRPr="00375F63">
              <w:rPr>
                <w:rFonts w:ascii="Times New Roman" w:hAnsi="Times New Roman" w:cs="Times New Roman"/>
                <w:sz w:val="24"/>
                <w:szCs w:val="24"/>
              </w:rPr>
              <w:t xml:space="preserve">veol kehtestatud koormuspiirangut </w:t>
            </w:r>
            <w:r w:rsidR="00DF755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75F63" w:rsidRPr="00375F63">
              <w:rPr>
                <w:rFonts w:ascii="Times New Roman" w:hAnsi="Times New Roman" w:cs="Times New Roman"/>
                <w:sz w:val="24"/>
                <w:szCs w:val="24"/>
              </w:rPr>
              <w:t xml:space="preserve"> kg võrra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7392262" w14:textId="77777777" w:rsidR="008B5BC5" w:rsidRDefault="008B5BC5" w:rsidP="008B5BC5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BC5">
              <w:rPr>
                <w:rFonts w:ascii="Times New Roman" w:hAnsi="Times New Roman"/>
                <w:sz w:val="24"/>
                <w:szCs w:val="24"/>
              </w:rPr>
              <w:t>koormuspiirang koos 5% mõõteveaga: 46 200 kg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3DDDFF1" w14:textId="6F278741" w:rsidR="008B5BC5" w:rsidRDefault="008B5BC5" w:rsidP="008B5BC5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tühimass registri andmetel (sõiduk + haagis): 15 632 kg;</w:t>
            </w:r>
          </w:p>
          <w:p w14:paraId="2E475FB7" w14:textId="52B6B3A2" w:rsidR="00E61DB2" w:rsidRPr="00B94A70" w:rsidRDefault="00B94A70" w:rsidP="00E61DB2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tühimass 15 </w:t>
            </w:r>
            <w:r>
              <w:rPr>
                <w:rFonts w:ascii="Times New Roman" w:hAnsi="Times New Roman"/>
                <w:sz w:val="24"/>
                <w:szCs w:val="24"/>
              </w:rPr>
              <w:t>632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kg + saadetud materjali mass 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0 kg = 46 2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kg.</w:t>
            </w:r>
          </w:p>
          <w:p w14:paraId="032FCC8C" w14:textId="3508152D" w:rsidR="00E61DB2" w:rsidRPr="00E61DB2" w:rsidRDefault="00E61DB2" w:rsidP="00E61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1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Lepingu punkti 9.7. kohaselt kui Töövõtja ei täida Lepingu tingimusi, on Tellijal õigus rakendada Leppetrahve vastavalt Lepingule. Leppetrahvinõude või teate leppetrahvinõude esitamise kavatsusest peab Tellija Töövõtjale esitama 6 kuu jooksul alates kohustuse rikkumise avastamisest arvates kuid mitte hiljem kui 3 kuu jooksul alates vastuvõtuakti allkirjastamisest</w:t>
            </w:r>
            <w:r w:rsidR="00966D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C6BAE6" w14:textId="77777777" w:rsidR="00E61DB2" w:rsidRPr="00E61DB2" w:rsidRDefault="00E61DB2" w:rsidP="00E61D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1F5D3F9" w14:textId="44EDD7BB" w:rsidR="009F40CE" w:rsidRDefault="00E61DB2" w:rsidP="00E61D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1D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Eelnevat arvesse võttes nõuab Tellija käesolevaga Töövõtjalt leppetrahvi </w:t>
            </w:r>
            <w:r w:rsidR="00B94A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  <w:r w:rsidRPr="00E61D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,00 eurot. </w:t>
            </w:r>
          </w:p>
          <w:p w14:paraId="6EDEEA3E" w14:textId="77777777" w:rsidR="009F40CE" w:rsidRDefault="009F40CE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50E36D" w14:textId="77777777" w:rsidR="009F40CE" w:rsidRDefault="009F40CE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6A4BB7" w14:textId="66229A64" w:rsidR="009F40CE" w:rsidRPr="005A21E6" w:rsidRDefault="009F40CE" w:rsidP="00AB54E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FBEF699" w14:textId="77777777" w:rsidR="006E279A" w:rsidRDefault="006E279A" w:rsidP="00AB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76FDDF" w14:textId="02C236DA" w:rsidR="009F40CE" w:rsidRDefault="00852E81" w:rsidP="00AB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Akti koostas:</w:t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5813BADA" w14:textId="77777777" w:rsidR="009F40CE" w:rsidRDefault="009F40CE" w:rsidP="00AB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3D4986" w14:textId="77777777" w:rsidR="009F40CE" w:rsidRDefault="009F40CE" w:rsidP="00AB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40CE">
        <w:rPr>
          <w:rFonts w:ascii="Times New Roman" w:hAnsi="Times New Roman" w:cs="Times New Roman"/>
          <w:sz w:val="24"/>
          <w:szCs w:val="24"/>
        </w:rPr>
        <w:t>Indrek Vendla</w:t>
      </w:r>
    </w:p>
    <w:p w14:paraId="13F800D8" w14:textId="2471DB42" w:rsidR="00852E81" w:rsidRPr="005A21E6" w:rsidRDefault="009F40CE" w:rsidP="00AB54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</w:t>
      </w:r>
      <w:r w:rsidRPr="009F40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9F40CE">
        <w:rPr>
          <w:rFonts w:ascii="Times New Roman" w:hAnsi="Times New Roman" w:cs="Times New Roman"/>
          <w:sz w:val="24"/>
          <w:szCs w:val="24"/>
        </w:rPr>
        <w:t>rojektijuht</w:t>
      </w:r>
      <w:r w:rsidR="00852E81" w:rsidRPr="005A21E6">
        <w:rPr>
          <w:rFonts w:ascii="Times New Roman" w:hAnsi="Times New Roman" w:cs="Times New Roman"/>
          <w:sz w:val="24"/>
          <w:szCs w:val="24"/>
        </w:rPr>
        <w:tab/>
      </w:r>
      <w:r w:rsidR="00852E81" w:rsidRPr="005A21E6">
        <w:rPr>
          <w:rFonts w:ascii="Times New Roman" w:hAnsi="Times New Roman" w:cs="Times New Roman"/>
          <w:sz w:val="24"/>
          <w:szCs w:val="24"/>
        </w:rPr>
        <w:tab/>
      </w:r>
      <w:r w:rsidR="00852E81" w:rsidRPr="005A21E6">
        <w:rPr>
          <w:rFonts w:ascii="Times New Roman" w:hAnsi="Times New Roman" w:cs="Times New Roman"/>
          <w:sz w:val="24"/>
          <w:szCs w:val="24"/>
        </w:rPr>
        <w:tab/>
      </w:r>
    </w:p>
    <w:p w14:paraId="6BC7AE55" w14:textId="53041306" w:rsidR="00E1203A" w:rsidRPr="009F40CE" w:rsidRDefault="009F40CE" w:rsidP="00AF18D5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F40CE">
        <w:rPr>
          <w:rFonts w:ascii="Times New Roman" w:hAnsi="Times New Roman" w:cs="Times New Roman"/>
          <w:i/>
          <w:iCs/>
          <w:sz w:val="24"/>
          <w:szCs w:val="24"/>
        </w:rPr>
        <w:t>(allkirjastatud digitaalselt)</w:t>
      </w:r>
      <w:r w:rsidR="00852E81" w:rsidRPr="009F40CE">
        <w:rPr>
          <w:rFonts w:ascii="Times New Roman" w:hAnsi="Times New Roman" w:cs="Times New Roman"/>
          <w:i/>
          <w:iCs/>
          <w:sz w:val="24"/>
          <w:szCs w:val="24"/>
        </w:rPr>
        <w:tab/>
      </w:r>
    </w:p>
    <w:sectPr w:rsidR="00E1203A" w:rsidRPr="009F40CE" w:rsidSect="00AB54E5">
      <w:headerReference w:type="default" r:id="rId11"/>
      <w:footerReference w:type="default" r:id="rId12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5F2F6" w14:textId="77777777" w:rsidR="00282A01" w:rsidRDefault="00282A01" w:rsidP="00852E81">
      <w:pPr>
        <w:spacing w:after="0" w:line="240" w:lineRule="auto"/>
      </w:pPr>
      <w:r>
        <w:separator/>
      </w:r>
    </w:p>
  </w:endnote>
  <w:endnote w:type="continuationSeparator" w:id="0">
    <w:p w14:paraId="1A3390CC" w14:textId="77777777" w:rsidR="00282A01" w:rsidRDefault="00282A01" w:rsidP="00852E81">
      <w:pPr>
        <w:spacing w:after="0" w:line="240" w:lineRule="auto"/>
      </w:pPr>
      <w:r>
        <w:continuationSeparator/>
      </w:r>
    </w:p>
  </w:endnote>
  <w:endnote w:type="continuationNotice" w:id="1">
    <w:p w14:paraId="7C4F715B" w14:textId="77777777" w:rsidR="00282A01" w:rsidRDefault="00282A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56703" w14:textId="77777777" w:rsidR="00302D64" w:rsidRDefault="00302D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696C7" w14:textId="77777777" w:rsidR="00282A01" w:rsidRDefault="00282A01" w:rsidP="00852E81">
      <w:pPr>
        <w:spacing w:after="0" w:line="240" w:lineRule="auto"/>
      </w:pPr>
      <w:r>
        <w:separator/>
      </w:r>
    </w:p>
  </w:footnote>
  <w:footnote w:type="continuationSeparator" w:id="0">
    <w:p w14:paraId="4C9B98B7" w14:textId="77777777" w:rsidR="00282A01" w:rsidRDefault="00282A01" w:rsidP="00852E81">
      <w:pPr>
        <w:spacing w:after="0" w:line="240" w:lineRule="auto"/>
      </w:pPr>
      <w:r>
        <w:continuationSeparator/>
      </w:r>
    </w:p>
  </w:footnote>
  <w:footnote w:type="continuationNotice" w:id="1">
    <w:p w14:paraId="5EB7D606" w14:textId="77777777" w:rsidR="00282A01" w:rsidRDefault="00282A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F81D6" w14:textId="77777777" w:rsidR="00302D64" w:rsidRDefault="00302D64" w:rsidP="009438E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</w:abstractNum>
  <w:abstractNum w:abstractNumId="1" w15:restartNumberingAfterBreak="0">
    <w:nsid w:val="00000004"/>
    <w:multiLevelType w:val="hybridMultilevel"/>
    <w:tmpl w:val="00000004"/>
    <w:name w:val="WW8Num3"/>
    <w:lvl w:ilvl="0" w:tplc="AD1CA294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431"/>
      </w:pPr>
    </w:lvl>
    <w:lvl w:ilvl="1" w:tplc="B03EAEFE">
      <w:numFmt w:val="decimal"/>
      <w:lvlText w:val=""/>
      <w:lvlJc w:val="left"/>
    </w:lvl>
    <w:lvl w:ilvl="2" w:tplc="D3B42EEC">
      <w:numFmt w:val="decimal"/>
      <w:lvlText w:val=""/>
      <w:lvlJc w:val="left"/>
    </w:lvl>
    <w:lvl w:ilvl="3" w:tplc="7F60F4EE">
      <w:numFmt w:val="decimal"/>
      <w:lvlText w:val=""/>
      <w:lvlJc w:val="left"/>
    </w:lvl>
    <w:lvl w:ilvl="4" w:tplc="D7DA3E24">
      <w:numFmt w:val="decimal"/>
      <w:lvlText w:val=""/>
      <w:lvlJc w:val="left"/>
    </w:lvl>
    <w:lvl w:ilvl="5" w:tplc="716841F8">
      <w:numFmt w:val="decimal"/>
      <w:lvlText w:val=""/>
      <w:lvlJc w:val="left"/>
    </w:lvl>
    <w:lvl w:ilvl="6" w:tplc="36F6CA6C">
      <w:numFmt w:val="decimal"/>
      <w:lvlText w:val=""/>
      <w:lvlJc w:val="left"/>
    </w:lvl>
    <w:lvl w:ilvl="7" w:tplc="3DA405AA">
      <w:numFmt w:val="decimal"/>
      <w:lvlText w:val=""/>
      <w:lvlJc w:val="left"/>
    </w:lvl>
    <w:lvl w:ilvl="8" w:tplc="B5B0ADC8">
      <w:numFmt w:val="decimal"/>
      <w:lvlText w:val=""/>
      <w:lvlJc w:val="left"/>
    </w:lvl>
  </w:abstractNum>
  <w:abstractNum w:abstractNumId="2" w15:restartNumberingAfterBreak="0">
    <w:nsid w:val="00000005"/>
    <w:multiLevelType w:val="hybridMultilevel"/>
    <w:tmpl w:val="00000005"/>
    <w:name w:val="WW8Num4"/>
    <w:lvl w:ilvl="0" w:tplc="ED6A83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D3CC03E">
      <w:numFmt w:val="decimal"/>
      <w:lvlText w:val=""/>
      <w:lvlJc w:val="left"/>
    </w:lvl>
    <w:lvl w:ilvl="2" w:tplc="AE18801E">
      <w:numFmt w:val="decimal"/>
      <w:lvlText w:val=""/>
      <w:lvlJc w:val="left"/>
    </w:lvl>
    <w:lvl w:ilvl="3" w:tplc="6A26ADBA">
      <w:numFmt w:val="decimal"/>
      <w:lvlText w:val=""/>
      <w:lvlJc w:val="left"/>
    </w:lvl>
    <w:lvl w:ilvl="4" w:tplc="59627216">
      <w:numFmt w:val="decimal"/>
      <w:lvlText w:val=""/>
      <w:lvlJc w:val="left"/>
    </w:lvl>
    <w:lvl w:ilvl="5" w:tplc="3892B6FE">
      <w:numFmt w:val="decimal"/>
      <w:lvlText w:val=""/>
      <w:lvlJc w:val="left"/>
    </w:lvl>
    <w:lvl w:ilvl="6" w:tplc="AF6C5DA6">
      <w:numFmt w:val="decimal"/>
      <w:lvlText w:val=""/>
      <w:lvlJc w:val="left"/>
    </w:lvl>
    <w:lvl w:ilvl="7" w:tplc="2632A3E0">
      <w:numFmt w:val="decimal"/>
      <w:lvlText w:val=""/>
      <w:lvlJc w:val="left"/>
    </w:lvl>
    <w:lvl w:ilvl="8" w:tplc="40B25D8E">
      <w:numFmt w:val="decimal"/>
      <w:lvlText w:val=""/>
      <w:lvlJc w:val="left"/>
    </w:lvl>
  </w:abstractNum>
  <w:abstractNum w:abstractNumId="3" w15:restartNumberingAfterBreak="0">
    <w:nsid w:val="00000006"/>
    <w:multiLevelType w:val="hybridMultilevel"/>
    <w:tmpl w:val="00000006"/>
    <w:name w:val="WW8Num5"/>
    <w:lvl w:ilvl="0" w:tplc="9C4CAC50">
      <w:start w:val="1"/>
      <w:numFmt w:val="decimal"/>
      <w:suff w:val="space"/>
      <w:lvlText w:val="%1)"/>
      <w:lvlJc w:val="left"/>
      <w:pPr>
        <w:tabs>
          <w:tab w:val="num" w:pos="353"/>
        </w:tabs>
        <w:ind w:left="1130" w:hanging="420"/>
      </w:pPr>
      <w:rPr>
        <w:rFonts w:cs="Times New Roman"/>
        <w:b w:val="0"/>
        <w:color w:val="auto"/>
      </w:rPr>
    </w:lvl>
    <w:lvl w:ilvl="1" w:tplc="1ADE3522">
      <w:numFmt w:val="decimal"/>
      <w:lvlText w:val=""/>
      <w:lvlJc w:val="left"/>
    </w:lvl>
    <w:lvl w:ilvl="2" w:tplc="A58EA9AE">
      <w:numFmt w:val="decimal"/>
      <w:lvlText w:val=""/>
      <w:lvlJc w:val="left"/>
    </w:lvl>
    <w:lvl w:ilvl="3" w:tplc="0066A77A">
      <w:numFmt w:val="decimal"/>
      <w:lvlText w:val=""/>
      <w:lvlJc w:val="left"/>
    </w:lvl>
    <w:lvl w:ilvl="4" w:tplc="79D0C554">
      <w:numFmt w:val="decimal"/>
      <w:lvlText w:val=""/>
      <w:lvlJc w:val="left"/>
    </w:lvl>
    <w:lvl w:ilvl="5" w:tplc="9BF8E7B2">
      <w:numFmt w:val="decimal"/>
      <w:lvlText w:val=""/>
      <w:lvlJc w:val="left"/>
    </w:lvl>
    <w:lvl w:ilvl="6" w:tplc="1E2E1FF0">
      <w:numFmt w:val="decimal"/>
      <w:lvlText w:val=""/>
      <w:lvlJc w:val="left"/>
    </w:lvl>
    <w:lvl w:ilvl="7" w:tplc="B2E80432">
      <w:numFmt w:val="decimal"/>
      <w:lvlText w:val=""/>
      <w:lvlJc w:val="left"/>
    </w:lvl>
    <w:lvl w:ilvl="8" w:tplc="29D63DCA">
      <w:numFmt w:val="decimal"/>
      <w:lvlText w:val=""/>
      <w:lvlJc w:val="left"/>
    </w:lvl>
  </w:abstractNum>
  <w:abstractNum w:abstractNumId="4" w15:restartNumberingAfterBreak="0">
    <w:nsid w:val="00000007"/>
    <w:multiLevelType w:val="hybridMultilevel"/>
    <w:tmpl w:val="99E20ABA"/>
    <w:name w:val="WW8Num6"/>
    <w:lvl w:ilvl="0" w:tplc="76C28A3C">
      <w:start w:val="1"/>
      <w:numFmt w:val="decimal"/>
      <w:lvlText w:val="(%1)"/>
      <w:lvlJc w:val="left"/>
      <w:pPr>
        <w:tabs>
          <w:tab w:val="num" w:pos="400"/>
        </w:tabs>
        <w:ind w:left="400" w:hanging="340"/>
      </w:pPr>
      <w:rPr>
        <w:rFonts w:ascii="Symbol" w:eastAsia="Times New Roman" w:hAnsi="Symbol" w:hint="default"/>
      </w:rPr>
    </w:lvl>
    <w:lvl w:ilvl="1" w:tplc="998C02EE">
      <w:start w:val="1"/>
      <w:numFmt w:val="decimal"/>
      <w:lvlText w:val="%2)"/>
      <w:lvlJc w:val="left"/>
      <w:pPr>
        <w:ind w:left="928" w:hanging="360"/>
      </w:pPr>
      <w:rPr>
        <w:rFonts w:cs="Times New Roman" w:hint="default"/>
      </w:rPr>
    </w:lvl>
    <w:lvl w:ilvl="2" w:tplc="E5300CE4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C972A7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33067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270A3202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 w:tplc="D7FC86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E80CB7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B5E8F690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8"/>
    <w:multiLevelType w:val="hybridMultilevel"/>
    <w:tmpl w:val="00000008"/>
    <w:name w:val="WW8Num8"/>
    <w:lvl w:ilvl="0" w:tplc="DC12480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  <w:rPr>
        <w:rFonts w:ascii="Times New Roman" w:hAnsi="Times New Roman" w:cs="Times New Roman"/>
      </w:rPr>
    </w:lvl>
    <w:lvl w:ilvl="1" w:tplc="B7B2AE60">
      <w:numFmt w:val="decimal"/>
      <w:lvlText w:val=""/>
      <w:lvlJc w:val="left"/>
    </w:lvl>
    <w:lvl w:ilvl="2" w:tplc="223A6B02">
      <w:numFmt w:val="decimal"/>
      <w:lvlText w:val=""/>
      <w:lvlJc w:val="left"/>
    </w:lvl>
    <w:lvl w:ilvl="3" w:tplc="BF14F348">
      <w:numFmt w:val="decimal"/>
      <w:lvlText w:val=""/>
      <w:lvlJc w:val="left"/>
    </w:lvl>
    <w:lvl w:ilvl="4" w:tplc="C10A4CC6">
      <w:numFmt w:val="decimal"/>
      <w:lvlText w:val=""/>
      <w:lvlJc w:val="left"/>
    </w:lvl>
    <w:lvl w:ilvl="5" w:tplc="95428CF8">
      <w:numFmt w:val="decimal"/>
      <w:lvlText w:val=""/>
      <w:lvlJc w:val="left"/>
    </w:lvl>
    <w:lvl w:ilvl="6" w:tplc="769E07C0">
      <w:numFmt w:val="decimal"/>
      <w:lvlText w:val=""/>
      <w:lvlJc w:val="left"/>
    </w:lvl>
    <w:lvl w:ilvl="7" w:tplc="93780654">
      <w:numFmt w:val="decimal"/>
      <w:lvlText w:val=""/>
      <w:lvlJc w:val="left"/>
    </w:lvl>
    <w:lvl w:ilvl="8" w:tplc="23FAA088">
      <w:numFmt w:val="decimal"/>
      <w:lvlText w:val=""/>
      <w:lvlJc w:val="left"/>
    </w:lvl>
  </w:abstractNum>
  <w:abstractNum w:abstractNumId="6" w15:restartNumberingAfterBreak="0">
    <w:nsid w:val="00000009"/>
    <w:multiLevelType w:val="hybridMultilevel"/>
    <w:tmpl w:val="00000009"/>
    <w:name w:val="WW8Num10"/>
    <w:lvl w:ilvl="0" w:tplc="75DE5354">
      <w:start w:val="1"/>
      <w:numFmt w:val="decimal"/>
      <w:suff w:val="space"/>
      <w:lvlText w:val="%1)"/>
      <w:lvlJc w:val="left"/>
      <w:pPr>
        <w:tabs>
          <w:tab w:val="num" w:pos="920"/>
        </w:tabs>
        <w:ind w:left="1697" w:hanging="420"/>
      </w:pPr>
      <w:rPr>
        <w:color w:val="auto"/>
      </w:rPr>
    </w:lvl>
    <w:lvl w:ilvl="1" w:tplc="501C9504">
      <w:numFmt w:val="decimal"/>
      <w:lvlText w:val=""/>
      <w:lvlJc w:val="left"/>
    </w:lvl>
    <w:lvl w:ilvl="2" w:tplc="2C9A5F00">
      <w:numFmt w:val="decimal"/>
      <w:lvlText w:val=""/>
      <w:lvlJc w:val="left"/>
    </w:lvl>
    <w:lvl w:ilvl="3" w:tplc="ECFE6B34">
      <w:numFmt w:val="decimal"/>
      <w:lvlText w:val=""/>
      <w:lvlJc w:val="left"/>
    </w:lvl>
    <w:lvl w:ilvl="4" w:tplc="0BA066F4">
      <w:numFmt w:val="decimal"/>
      <w:lvlText w:val=""/>
      <w:lvlJc w:val="left"/>
    </w:lvl>
    <w:lvl w:ilvl="5" w:tplc="088E8FB4">
      <w:numFmt w:val="decimal"/>
      <w:lvlText w:val=""/>
      <w:lvlJc w:val="left"/>
    </w:lvl>
    <w:lvl w:ilvl="6" w:tplc="51CEA9E0">
      <w:numFmt w:val="decimal"/>
      <w:lvlText w:val=""/>
      <w:lvlJc w:val="left"/>
    </w:lvl>
    <w:lvl w:ilvl="7" w:tplc="A6348592">
      <w:numFmt w:val="decimal"/>
      <w:lvlText w:val=""/>
      <w:lvlJc w:val="left"/>
    </w:lvl>
    <w:lvl w:ilvl="8" w:tplc="AD5648E0">
      <w:numFmt w:val="decimal"/>
      <w:lvlText w:val=""/>
      <w:lvlJc w:val="left"/>
    </w:lvl>
  </w:abstractNum>
  <w:abstractNum w:abstractNumId="7" w15:restartNumberingAfterBreak="0">
    <w:nsid w:val="0000000A"/>
    <w:multiLevelType w:val="multilevel"/>
    <w:tmpl w:val="1D4AED4A"/>
    <w:name w:val="WW8Num11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 w15:restartNumberingAfterBreak="0">
    <w:nsid w:val="0000000C"/>
    <w:multiLevelType w:val="hybridMultilevel"/>
    <w:tmpl w:val="0000000C"/>
    <w:name w:val="WW8Num15"/>
    <w:lvl w:ilvl="0" w:tplc="2CF056A6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  <w:lvl w:ilvl="1" w:tplc="820ED29C">
      <w:numFmt w:val="decimal"/>
      <w:lvlText w:val=""/>
      <w:lvlJc w:val="left"/>
    </w:lvl>
    <w:lvl w:ilvl="2" w:tplc="34D0979E">
      <w:numFmt w:val="decimal"/>
      <w:lvlText w:val=""/>
      <w:lvlJc w:val="left"/>
    </w:lvl>
    <w:lvl w:ilvl="3" w:tplc="13DA1528">
      <w:numFmt w:val="decimal"/>
      <w:lvlText w:val=""/>
      <w:lvlJc w:val="left"/>
    </w:lvl>
    <w:lvl w:ilvl="4" w:tplc="231E8150">
      <w:numFmt w:val="decimal"/>
      <w:lvlText w:val=""/>
      <w:lvlJc w:val="left"/>
    </w:lvl>
    <w:lvl w:ilvl="5" w:tplc="638A12A0">
      <w:numFmt w:val="decimal"/>
      <w:lvlText w:val=""/>
      <w:lvlJc w:val="left"/>
    </w:lvl>
    <w:lvl w:ilvl="6" w:tplc="ED9ACE78">
      <w:numFmt w:val="decimal"/>
      <w:lvlText w:val=""/>
      <w:lvlJc w:val="left"/>
    </w:lvl>
    <w:lvl w:ilvl="7" w:tplc="4EBE3190">
      <w:numFmt w:val="decimal"/>
      <w:lvlText w:val=""/>
      <w:lvlJc w:val="left"/>
    </w:lvl>
    <w:lvl w:ilvl="8" w:tplc="DD5A7E74">
      <w:numFmt w:val="decimal"/>
      <w:lvlText w:val=""/>
      <w:lvlJc w:val="left"/>
    </w:lvl>
  </w:abstractNum>
  <w:abstractNum w:abstractNumId="9" w15:restartNumberingAfterBreak="0">
    <w:nsid w:val="0000000E"/>
    <w:multiLevelType w:val="hybridMultilevel"/>
    <w:tmpl w:val="0000000E"/>
    <w:name w:val="WW8Num21"/>
    <w:lvl w:ilvl="0" w:tplc="A6E4F0B4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  <w:lvl w:ilvl="1" w:tplc="DF6EFE56">
      <w:numFmt w:val="decimal"/>
      <w:lvlText w:val=""/>
      <w:lvlJc w:val="left"/>
    </w:lvl>
    <w:lvl w:ilvl="2" w:tplc="D76E5746">
      <w:numFmt w:val="decimal"/>
      <w:lvlText w:val=""/>
      <w:lvlJc w:val="left"/>
    </w:lvl>
    <w:lvl w:ilvl="3" w:tplc="86888098">
      <w:numFmt w:val="decimal"/>
      <w:lvlText w:val=""/>
      <w:lvlJc w:val="left"/>
    </w:lvl>
    <w:lvl w:ilvl="4" w:tplc="BE766366">
      <w:numFmt w:val="decimal"/>
      <w:lvlText w:val=""/>
      <w:lvlJc w:val="left"/>
    </w:lvl>
    <w:lvl w:ilvl="5" w:tplc="B3E4AB88">
      <w:numFmt w:val="decimal"/>
      <w:lvlText w:val=""/>
      <w:lvlJc w:val="left"/>
    </w:lvl>
    <w:lvl w:ilvl="6" w:tplc="187A82DE">
      <w:numFmt w:val="decimal"/>
      <w:lvlText w:val=""/>
      <w:lvlJc w:val="left"/>
    </w:lvl>
    <w:lvl w:ilvl="7" w:tplc="E7868112">
      <w:numFmt w:val="decimal"/>
      <w:lvlText w:val=""/>
      <w:lvlJc w:val="left"/>
    </w:lvl>
    <w:lvl w:ilvl="8" w:tplc="1FD45492">
      <w:numFmt w:val="decimal"/>
      <w:lvlText w:val=""/>
      <w:lvlJc w:val="left"/>
    </w:lvl>
  </w:abstractNum>
  <w:abstractNum w:abstractNumId="10" w15:restartNumberingAfterBreak="0">
    <w:nsid w:val="0000000F"/>
    <w:multiLevelType w:val="hybridMultilevel"/>
    <w:tmpl w:val="0000000F"/>
    <w:name w:val="WW8Num22"/>
    <w:lvl w:ilvl="0" w:tplc="E25C6930">
      <w:start w:val="1"/>
      <w:numFmt w:val="decimal"/>
      <w:suff w:val="space"/>
      <w:lvlText w:val="(%1)"/>
      <w:lvlJc w:val="left"/>
      <w:pPr>
        <w:tabs>
          <w:tab w:val="num" w:pos="-357"/>
        </w:tabs>
        <w:ind w:left="360" w:hanging="360"/>
      </w:pPr>
      <w:rPr>
        <w:rFonts w:cs="Times New Roman"/>
        <w:b w:val="0"/>
        <w:color w:val="auto"/>
      </w:rPr>
    </w:lvl>
    <w:lvl w:ilvl="1" w:tplc="E8827B60">
      <w:numFmt w:val="decimal"/>
      <w:lvlText w:val=""/>
      <w:lvlJc w:val="left"/>
    </w:lvl>
    <w:lvl w:ilvl="2" w:tplc="A970BA50">
      <w:numFmt w:val="decimal"/>
      <w:lvlText w:val=""/>
      <w:lvlJc w:val="left"/>
    </w:lvl>
    <w:lvl w:ilvl="3" w:tplc="2EA27D24">
      <w:numFmt w:val="decimal"/>
      <w:lvlText w:val=""/>
      <w:lvlJc w:val="left"/>
    </w:lvl>
    <w:lvl w:ilvl="4" w:tplc="649E98B0">
      <w:numFmt w:val="decimal"/>
      <w:lvlText w:val=""/>
      <w:lvlJc w:val="left"/>
    </w:lvl>
    <w:lvl w:ilvl="5" w:tplc="06D6A236">
      <w:numFmt w:val="decimal"/>
      <w:lvlText w:val=""/>
      <w:lvlJc w:val="left"/>
    </w:lvl>
    <w:lvl w:ilvl="6" w:tplc="917EF91C">
      <w:numFmt w:val="decimal"/>
      <w:lvlText w:val=""/>
      <w:lvlJc w:val="left"/>
    </w:lvl>
    <w:lvl w:ilvl="7" w:tplc="5EB49484">
      <w:numFmt w:val="decimal"/>
      <w:lvlText w:val=""/>
      <w:lvlJc w:val="left"/>
    </w:lvl>
    <w:lvl w:ilvl="8" w:tplc="05A4ACF4">
      <w:numFmt w:val="decimal"/>
      <w:lvlText w:val=""/>
      <w:lvlJc w:val="left"/>
    </w:lvl>
  </w:abstractNum>
  <w:abstractNum w:abstractNumId="11" w15:restartNumberingAfterBreak="0">
    <w:nsid w:val="00000011"/>
    <w:multiLevelType w:val="hybridMultilevel"/>
    <w:tmpl w:val="00000011"/>
    <w:name w:val="WW8Num25"/>
    <w:lvl w:ilvl="0" w:tplc="5E5C45FA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  <w:rPr>
        <w:b w:val="0"/>
        <w:i w:val="0"/>
      </w:rPr>
    </w:lvl>
    <w:lvl w:ilvl="1" w:tplc="039E3E6C">
      <w:numFmt w:val="decimal"/>
      <w:lvlText w:val=""/>
      <w:lvlJc w:val="left"/>
    </w:lvl>
    <w:lvl w:ilvl="2" w:tplc="49BE8580">
      <w:numFmt w:val="decimal"/>
      <w:lvlText w:val=""/>
      <w:lvlJc w:val="left"/>
    </w:lvl>
    <w:lvl w:ilvl="3" w:tplc="246E0B4C">
      <w:numFmt w:val="decimal"/>
      <w:lvlText w:val=""/>
      <w:lvlJc w:val="left"/>
    </w:lvl>
    <w:lvl w:ilvl="4" w:tplc="BC0E11E2">
      <w:numFmt w:val="decimal"/>
      <w:lvlText w:val=""/>
      <w:lvlJc w:val="left"/>
    </w:lvl>
    <w:lvl w:ilvl="5" w:tplc="7436A500">
      <w:numFmt w:val="decimal"/>
      <w:lvlText w:val=""/>
      <w:lvlJc w:val="left"/>
    </w:lvl>
    <w:lvl w:ilvl="6" w:tplc="8BA82886">
      <w:numFmt w:val="decimal"/>
      <w:lvlText w:val=""/>
      <w:lvlJc w:val="left"/>
    </w:lvl>
    <w:lvl w:ilvl="7" w:tplc="EF0E95F2">
      <w:numFmt w:val="decimal"/>
      <w:lvlText w:val=""/>
      <w:lvlJc w:val="left"/>
    </w:lvl>
    <w:lvl w:ilvl="8" w:tplc="E83E2C9A">
      <w:numFmt w:val="decimal"/>
      <w:lvlText w:val=""/>
      <w:lvlJc w:val="left"/>
    </w:lvl>
  </w:abstractNum>
  <w:abstractNum w:abstractNumId="12" w15:restartNumberingAfterBreak="0">
    <w:nsid w:val="00000012"/>
    <w:multiLevelType w:val="hybridMultilevel"/>
    <w:tmpl w:val="00000012"/>
    <w:name w:val="WW8Num26"/>
    <w:lvl w:ilvl="0" w:tplc="237251B8">
      <w:start w:val="1"/>
      <w:numFmt w:val="decimal"/>
      <w:lvlText w:val="%1)"/>
      <w:lvlJc w:val="left"/>
      <w:pPr>
        <w:tabs>
          <w:tab w:val="num" w:pos="0"/>
        </w:tabs>
        <w:ind w:left="777" w:hanging="417"/>
      </w:pPr>
    </w:lvl>
    <w:lvl w:ilvl="1" w:tplc="83ACC184">
      <w:numFmt w:val="decimal"/>
      <w:lvlText w:val=""/>
      <w:lvlJc w:val="left"/>
    </w:lvl>
    <w:lvl w:ilvl="2" w:tplc="99CCBDE2">
      <w:numFmt w:val="decimal"/>
      <w:lvlText w:val=""/>
      <w:lvlJc w:val="left"/>
    </w:lvl>
    <w:lvl w:ilvl="3" w:tplc="26025D6C">
      <w:numFmt w:val="decimal"/>
      <w:lvlText w:val=""/>
      <w:lvlJc w:val="left"/>
    </w:lvl>
    <w:lvl w:ilvl="4" w:tplc="5C8CBB2C">
      <w:numFmt w:val="decimal"/>
      <w:lvlText w:val=""/>
      <w:lvlJc w:val="left"/>
    </w:lvl>
    <w:lvl w:ilvl="5" w:tplc="03BC9DD0">
      <w:numFmt w:val="decimal"/>
      <w:lvlText w:val=""/>
      <w:lvlJc w:val="left"/>
    </w:lvl>
    <w:lvl w:ilvl="6" w:tplc="9A123EEC">
      <w:numFmt w:val="decimal"/>
      <w:lvlText w:val=""/>
      <w:lvlJc w:val="left"/>
    </w:lvl>
    <w:lvl w:ilvl="7" w:tplc="5B986CCC">
      <w:numFmt w:val="decimal"/>
      <w:lvlText w:val=""/>
      <w:lvlJc w:val="left"/>
    </w:lvl>
    <w:lvl w:ilvl="8" w:tplc="6CEC04DC">
      <w:numFmt w:val="decimal"/>
      <w:lvlText w:val=""/>
      <w:lvlJc w:val="left"/>
    </w:lvl>
  </w:abstractNum>
  <w:abstractNum w:abstractNumId="13" w15:restartNumberingAfterBreak="0">
    <w:nsid w:val="00000013"/>
    <w:multiLevelType w:val="hybridMultilevel"/>
    <w:tmpl w:val="00000013"/>
    <w:name w:val="WW8Num27"/>
    <w:lvl w:ilvl="0" w:tplc="EDFA14D2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  <w:lvl w:ilvl="1" w:tplc="0972AEAA">
      <w:numFmt w:val="decimal"/>
      <w:lvlText w:val=""/>
      <w:lvlJc w:val="left"/>
    </w:lvl>
    <w:lvl w:ilvl="2" w:tplc="5AA614B6">
      <w:numFmt w:val="decimal"/>
      <w:lvlText w:val=""/>
      <w:lvlJc w:val="left"/>
    </w:lvl>
    <w:lvl w:ilvl="3" w:tplc="F9283C36">
      <w:numFmt w:val="decimal"/>
      <w:lvlText w:val=""/>
      <w:lvlJc w:val="left"/>
    </w:lvl>
    <w:lvl w:ilvl="4" w:tplc="542482E8">
      <w:numFmt w:val="decimal"/>
      <w:lvlText w:val=""/>
      <w:lvlJc w:val="left"/>
    </w:lvl>
    <w:lvl w:ilvl="5" w:tplc="9DF8DEC0">
      <w:numFmt w:val="decimal"/>
      <w:lvlText w:val=""/>
      <w:lvlJc w:val="left"/>
    </w:lvl>
    <w:lvl w:ilvl="6" w:tplc="E640C690">
      <w:numFmt w:val="decimal"/>
      <w:lvlText w:val=""/>
      <w:lvlJc w:val="left"/>
    </w:lvl>
    <w:lvl w:ilvl="7" w:tplc="341A4C08">
      <w:numFmt w:val="decimal"/>
      <w:lvlText w:val=""/>
      <w:lvlJc w:val="left"/>
    </w:lvl>
    <w:lvl w:ilvl="8" w:tplc="26560D3C">
      <w:numFmt w:val="decimal"/>
      <w:lvlText w:val=""/>
      <w:lvlJc w:val="left"/>
    </w:lvl>
  </w:abstractNum>
  <w:abstractNum w:abstractNumId="14" w15:restartNumberingAfterBreak="0">
    <w:nsid w:val="00000016"/>
    <w:multiLevelType w:val="multilevel"/>
    <w:tmpl w:val="00000016"/>
    <w:name w:val="WW8Num30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3"/>
      </w:pPr>
      <w:rPr>
        <w:rFonts w:cs="Times New Roman"/>
        <w:b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18"/>
    <w:multiLevelType w:val="multilevel"/>
    <w:tmpl w:val="00000018"/>
    <w:name w:val="WW8Num31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17" w:hanging="360"/>
      </w:pPr>
      <w:rPr>
        <w:rFonts w:ascii="Symbol" w:eastAsia="Times New Roman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000001A"/>
    <w:multiLevelType w:val="multilevel"/>
    <w:tmpl w:val="0000001A"/>
    <w:name w:val="WW8Num34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000001C"/>
    <w:multiLevelType w:val="multilevel"/>
    <w:tmpl w:val="0000001C"/>
    <w:name w:val="WW8Num36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000001F"/>
    <w:multiLevelType w:val="hybridMultilevel"/>
    <w:tmpl w:val="0000001F"/>
    <w:name w:val="WW8Num39"/>
    <w:lvl w:ilvl="0" w:tplc="F7D690B0">
      <w:start w:val="1"/>
      <w:numFmt w:val="decimal"/>
      <w:suff w:val="space"/>
      <w:lvlText w:val="%1)"/>
      <w:lvlJc w:val="left"/>
      <w:pPr>
        <w:tabs>
          <w:tab w:val="num" w:pos="350"/>
        </w:tabs>
        <w:ind w:left="1127" w:hanging="417"/>
      </w:pPr>
    </w:lvl>
    <w:lvl w:ilvl="1" w:tplc="244E10CC">
      <w:numFmt w:val="decimal"/>
      <w:lvlText w:val=""/>
      <w:lvlJc w:val="left"/>
    </w:lvl>
    <w:lvl w:ilvl="2" w:tplc="CC289EEE">
      <w:numFmt w:val="decimal"/>
      <w:lvlText w:val=""/>
      <w:lvlJc w:val="left"/>
    </w:lvl>
    <w:lvl w:ilvl="3" w:tplc="A3486F08">
      <w:numFmt w:val="decimal"/>
      <w:lvlText w:val=""/>
      <w:lvlJc w:val="left"/>
    </w:lvl>
    <w:lvl w:ilvl="4" w:tplc="E2080968">
      <w:numFmt w:val="decimal"/>
      <w:lvlText w:val=""/>
      <w:lvlJc w:val="left"/>
    </w:lvl>
    <w:lvl w:ilvl="5" w:tplc="1DF234A8">
      <w:numFmt w:val="decimal"/>
      <w:lvlText w:val=""/>
      <w:lvlJc w:val="left"/>
    </w:lvl>
    <w:lvl w:ilvl="6" w:tplc="9DF8A758">
      <w:numFmt w:val="decimal"/>
      <w:lvlText w:val=""/>
      <w:lvlJc w:val="left"/>
    </w:lvl>
    <w:lvl w:ilvl="7" w:tplc="5FD83806">
      <w:numFmt w:val="decimal"/>
      <w:lvlText w:val=""/>
      <w:lvlJc w:val="left"/>
    </w:lvl>
    <w:lvl w:ilvl="8" w:tplc="A7D4095C">
      <w:numFmt w:val="decimal"/>
      <w:lvlText w:val=""/>
      <w:lvlJc w:val="left"/>
    </w:lvl>
  </w:abstractNum>
  <w:abstractNum w:abstractNumId="19" w15:restartNumberingAfterBreak="0">
    <w:nsid w:val="00000020"/>
    <w:multiLevelType w:val="multilevel"/>
    <w:tmpl w:val="F2F40042"/>
    <w:name w:val="WW8Num40"/>
    <w:lvl w:ilvl="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0000021"/>
    <w:multiLevelType w:val="hybridMultilevel"/>
    <w:tmpl w:val="1F289D8E"/>
    <w:name w:val="WW8Num41"/>
    <w:lvl w:ilvl="0" w:tplc="8F10BB3E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  <w:vertAlign w:val="baseline"/>
      </w:rPr>
    </w:lvl>
    <w:lvl w:ilvl="1" w:tplc="C3588492">
      <w:numFmt w:val="decimal"/>
      <w:lvlText w:val=""/>
      <w:lvlJc w:val="left"/>
    </w:lvl>
    <w:lvl w:ilvl="2" w:tplc="73BED23A">
      <w:numFmt w:val="decimal"/>
      <w:lvlText w:val=""/>
      <w:lvlJc w:val="left"/>
    </w:lvl>
    <w:lvl w:ilvl="3" w:tplc="82D81C92">
      <w:numFmt w:val="decimal"/>
      <w:lvlText w:val=""/>
      <w:lvlJc w:val="left"/>
    </w:lvl>
    <w:lvl w:ilvl="4" w:tplc="8A56A894">
      <w:numFmt w:val="decimal"/>
      <w:lvlText w:val=""/>
      <w:lvlJc w:val="left"/>
    </w:lvl>
    <w:lvl w:ilvl="5" w:tplc="E1A2B478">
      <w:numFmt w:val="decimal"/>
      <w:lvlText w:val=""/>
      <w:lvlJc w:val="left"/>
    </w:lvl>
    <w:lvl w:ilvl="6" w:tplc="FB98A054">
      <w:numFmt w:val="decimal"/>
      <w:lvlText w:val=""/>
      <w:lvlJc w:val="left"/>
    </w:lvl>
    <w:lvl w:ilvl="7" w:tplc="67129AE2">
      <w:numFmt w:val="decimal"/>
      <w:lvlText w:val=""/>
      <w:lvlJc w:val="left"/>
    </w:lvl>
    <w:lvl w:ilvl="8" w:tplc="66D4662A">
      <w:numFmt w:val="decimal"/>
      <w:lvlText w:val=""/>
      <w:lvlJc w:val="left"/>
    </w:lvl>
  </w:abstractNum>
  <w:abstractNum w:abstractNumId="21" w15:restartNumberingAfterBreak="0">
    <w:nsid w:val="00000023"/>
    <w:multiLevelType w:val="hybridMultilevel"/>
    <w:tmpl w:val="C5EC64DC"/>
    <w:name w:val="WW8Num43"/>
    <w:lvl w:ilvl="0" w:tplc="3F9EF340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  <w:lvl w:ilvl="1" w:tplc="647EA056">
      <w:numFmt w:val="decimal"/>
      <w:lvlText w:val=""/>
      <w:lvlJc w:val="left"/>
    </w:lvl>
    <w:lvl w:ilvl="2" w:tplc="6CF8070E">
      <w:numFmt w:val="decimal"/>
      <w:lvlText w:val=""/>
      <w:lvlJc w:val="left"/>
    </w:lvl>
    <w:lvl w:ilvl="3" w:tplc="FD3C891A">
      <w:numFmt w:val="decimal"/>
      <w:lvlText w:val=""/>
      <w:lvlJc w:val="left"/>
    </w:lvl>
    <w:lvl w:ilvl="4" w:tplc="1938ED0C">
      <w:numFmt w:val="decimal"/>
      <w:lvlText w:val=""/>
      <w:lvlJc w:val="left"/>
    </w:lvl>
    <w:lvl w:ilvl="5" w:tplc="A9EA23CC">
      <w:numFmt w:val="decimal"/>
      <w:lvlText w:val=""/>
      <w:lvlJc w:val="left"/>
    </w:lvl>
    <w:lvl w:ilvl="6" w:tplc="C21C3766">
      <w:numFmt w:val="decimal"/>
      <w:lvlText w:val=""/>
      <w:lvlJc w:val="left"/>
    </w:lvl>
    <w:lvl w:ilvl="7" w:tplc="BD46DBB8">
      <w:numFmt w:val="decimal"/>
      <w:lvlText w:val=""/>
      <w:lvlJc w:val="left"/>
    </w:lvl>
    <w:lvl w:ilvl="8" w:tplc="BF940660">
      <w:numFmt w:val="decimal"/>
      <w:lvlText w:val=""/>
      <w:lvlJc w:val="left"/>
    </w:lvl>
  </w:abstractNum>
  <w:abstractNum w:abstractNumId="22" w15:restartNumberingAfterBreak="0">
    <w:nsid w:val="00000024"/>
    <w:multiLevelType w:val="hybridMultilevel"/>
    <w:tmpl w:val="00000024"/>
    <w:name w:val="WW8Num44"/>
    <w:lvl w:ilvl="0" w:tplc="AAA2B4DC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F2E9D3C">
      <w:numFmt w:val="decimal"/>
      <w:lvlText w:val=""/>
      <w:lvlJc w:val="left"/>
    </w:lvl>
    <w:lvl w:ilvl="2" w:tplc="8F0C6A74">
      <w:numFmt w:val="decimal"/>
      <w:lvlText w:val=""/>
      <w:lvlJc w:val="left"/>
    </w:lvl>
    <w:lvl w:ilvl="3" w:tplc="71B8FB8A">
      <w:numFmt w:val="decimal"/>
      <w:lvlText w:val=""/>
      <w:lvlJc w:val="left"/>
    </w:lvl>
    <w:lvl w:ilvl="4" w:tplc="89F4CB3C">
      <w:numFmt w:val="decimal"/>
      <w:lvlText w:val=""/>
      <w:lvlJc w:val="left"/>
    </w:lvl>
    <w:lvl w:ilvl="5" w:tplc="62E68EF4">
      <w:numFmt w:val="decimal"/>
      <w:lvlText w:val=""/>
      <w:lvlJc w:val="left"/>
    </w:lvl>
    <w:lvl w:ilvl="6" w:tplc="97700886">
      <w:numFmt w:val="decimal"/>
      <w:lvlText w:val=""/>
      <w:lvlJc w:val="left"/>
    </w:lvl>
    <w:lvl w:ilvl="7" w:tplc="5BB83AC0">
      <w:numFmt w:val="decimal"/>
      <w:lvlText w:val=""/>
      <w:lvlJc w:val="left"/>
    </w:lvl>
    <w:lvl w:ilvl="8" w:tplc="24D8DCF2">
      <w:numFmt w:val="decimal"/>
      <w:lvlText w:val=""/>
      <w:lvlJc w:val="left"/>
    </w:lvl>
  </w:abstractNum>
  <w:abstractNum w:abstractNumId="23" w15:restartNumberingAfterBreak="0">
    <w:nsid w:val="00000026"/>
    <w:multiLevelType w:val="hybridMultilevel"/>
    <w:tmpl w:val="00000026"/>
    <w:name w:val="WW8Num45"/>
    <w:lvl w:ilvl="0" w:tplc="BCA6E3B4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  <w:lvl w:ilvl="1" w:tplc="23D85A92">
      <w:numFmt w:val="decimal"/>
      <w:lvlText w:val=""/>
      <w:lvlJc w:val="left"/>
    </w:lvl>
    <w:lvl w:ilvl="2" w:tplc="EA30C63C">
      <w:numFmt w:val="decimal"/>
      <w:lvlText w:val=""/>
      <w:lvlJc w:val="left"/>
    </w:lvl>
    <w:lvl w:ilvl="3" w:tplc="908CDC36">
      <w:numFmt w:val="decimal"/>
      <w:lvlText w:val=""/>
      <w:lvlJc w:val="left"/>
    </w:lvl>
    <w:lvl w:ilvl="4" w:tplc="C2EA0FD6">
      <w:numFmt w:val="decimal"/>
      <w:lvlText w:val=""/>
      <w:lvlJc w:val="left"/>
    </w:lvl>
    <w:lvl w:ilvl="5" w:tplc="FEFCD72A">
      <w:numFmt w:val="decimal"/>
      <w:lvlText w:val=""/>
      <w:lvlJc w:val="left"/>
    </w:lvl>
    <w:lvl w:ilvl="6" w:tplc="0B7616A8">
      <w:numFmt w:val="decimal"/>
      <w:lvlText w:val=""/>
      <w:lvlJc w:val="left"/>
    </w:lvl>
    <w:lvl w:ilvl="7" w:tplc="684EE3AA">
      <w:numFmt w:val="decimal"/>
      <w:lvlText w:val=""/>
      <w:lvlJc w:val="left"/>
    </w:lvl>
    <w:lvl w:ilvl="8" w:tplc="7976173C">
      <w:numFmt w:val="decimal"/>
      <w:lvlText w:val=""/>
      <w:lvlJc w:val="left"/>
    </w:lvl>
  </w:abstractNum>
  <w:abstractNum w:abstractNumId="24" w15:restartNumberingAfterBreak="0">
    <w:nsid w:val="00000027"/>
    <w:multiLevelType w:val="multilevel"/>
    <w:tmpl w:val="00000027"/>
    <w:name w:val="WW8Num47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88" w:hanging="363"/>
      </w:pPr>
      <w:rPr>
        <w:rFonts w:cs="Times New Roman"/>
        <w:b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0000002C"/>
    <w:multiLevelType w:val="hybridMultilevel"/>
    <w:tmpl w:val="0000002C"/>
    <w:name w:val="WW8Num52"/>
    <w:lvl w:ilvl="0" w:tplc="3C8C3F98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  <w:i w:val="0"/>
      </w:rPr>
    </w:lvl>
    <w:lvl w:ilvl="1" w:tplc="368E616A">
      <w:numFmt w:val="decimal"/>
      <w:lvlText w:val=""/>
      <w:lvlJc w:val="left"/>
    </w:lvl>
    <w:lvl w:ilvl="2" w:tplc="72FCD268">
      <w:numFmt w:val="decimal"/>
      <w:lvlText w:val=""/>
      <w:lvlJc w:val="left"/>
    </w:lvl>
    <w:lvl w:ilvl="3" w:tplc="62E45698">
      <w:numFmt w:val="decimal"/>
      <w:lvlText w:val=""/>
      <w:lvlJc w:val="left"/>
    </w:lvl>
    <w:lvl w:ilvl="4" w:tplc="77EC0070">
      <w:numFmt w:val="decimal"/>
      <w:lvlText w:val=""/>
      <w:lvlJc w:val="left"/>
    </w:lvl>
    <w:lvl w:ilvl="5" w:tplc="04A6A812">
      <w:numFmt w:val="decimal"/>
      <w:lvlText w:val=""/>
      <w:lvlJc w:val="left"/>
    </w:lvl>
    <w:lvl w:ilvl="6" w:tplc="5636C78A">
      <w:numFmt w:val="decimal"/>
      <w:lvlText w:val=""/>
      <w:lvlJc w:val="left"/>
    </w:lvl>
    <w:lvl w:ilvl="7" w:tplc="B79A22F2">
      <w:numFmt w:val="decimal"/>
      <w:lvlText w:val=""/>
      <w:lvlJc w:val="left"/>
    </w:lvl>
    <w:lvl w:ilvl="8" w:tplc="20E8C24E">
      <w:numFmt w:val="decimal"/>
      <w:lvlText w:val=""/>
      <w:lvlJc w:val="left"/>
    </w:lvl>
  </w:abstractNum>
  <w:abstractNum w:abstractNumId="26" w15:restartNumberingAfterBreak="0">
    <w:nsid w:val="0000002D"/>
    <w:multiLevelType w:val="multilevel"/>
    <w:tmpl w:val="0000002D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0000002F"/>
    <w:multiLevelType w:val="hybridMultilevel"/>
    <w:tmpl w:val="0000002F"/>
    <w:name w:val="WW8Num56"/>
    <w:lvl w:ilvl="0" w:tplc="87D685AC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20"/>
      </w:pPr>
    </w:lvl>
    <w:lvl w:ilvl="1" w:tplc="B114E606">
      <w:numFmt w:val="decimal"/>
      <w:lvlText w:val=""/>
      <w:lvlJc w:val="left"/>
    </w:lvl>
    <w:lvl w:ilvl="2" w:tplc="2C5C3FD4">
      <w:numFmt w:val="decimal"/>
      <w:lvlText w:val=""/>
      <w:lvlJc w:val="left"/>
    </w:lvl>
    <w:lvl w:ilvl="3" w:tplc="219EF12A">
      <w:numFmt w:val="decimal"/>
      <w:lvlText w:val=""/>
      <w:lvlJc w:val="left"/>
    </w:lvl>
    <w:lvl w:ilvl="4" w:tplc="95A2FF82">
      <w:numFmt w:val="decimal"/>
      <w:lvlText w:val=""/>
      <w:lvlJc w:val="left"/>
    </w:lvl>
    <w:lvl w:ilvl="5" w:tplc="D58AA17E">
      <w:numFmt w:val="decimal"/>
      <w:lvlText w:val=""/>
      <w:lvlJc w:val="left"/>
    </w:lvl>
    <w:lvl w:ilvl="6" w:tplc="DBF267CE">
      <w:numFmt w:val="decimal"/>
      <w:lvlText w:val=""/>
      <w:lvlJc w:val="left"/>
    </w:lvl>
    <w:lvl w:ilvl="7" w:tplc="D468101A">
      <w:numFmt w:val="decimal"/>
      <w:lvlText w:val=""/>
      <w:lvlJc w:val="left"/>
    </w:lvl>
    <w:lvl w:ilvl="8" w:tplc="FB687D42">
      <w:numFmt w:val="decimal"/>
      <w:lvlText w:val=""/>
      <w:lvlJc w:val="left"/>
    </w:lvl>
  </w:abstractNum>
  <w:abstractNum w:abstractNumId="28" w15:restartNumberingAfterBreak="0">
    <w:nsid w:val="00000032"/>
    <w:multiLevelType w:val="multilevel"/>
    <w:tmpl w:val="00000032"/>
    <w:name w:val="WW8Num58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cs="Times New Roman"/>
        <w:b w:val="0"/>
        <w:strike w:val="0"/>
        <w:dstrike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00000033"/>
    <w:multiLevelType w:val="multilevel"/>
    <w:tmpl w:val="00000033"/>
    <w:name w:val="WW8Num6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77" w:hanging="417"/>
      </w:pPr>
      <w:rPr>
        <w:rFonts w:ascii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00000034"/>
    <w:multiLevelType w:val="multilevel"/>
    <w:tmpl w:val="00000034"/>
    <w:name w:val="WW8Num61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17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00000035"/>
    <w:multiLevelType w:val="multilevel"/>
    <w:tmpl w:val="00000035"/>
    <w:name w:val="WW8Num62"/>
    <w:lvl w:ilvl="0">
      <w:start w:val="1"/>
      <w:numFmt w:val="decimal"/>
      <w:lvlText w:val="%1)"/>
      <w:lvlJc w:val="left"/>
      <w:pPr>
        <w:tabs>
          <w:tab w:val="num" w:pos="0"/>
        </w:tabs>
        <w:ind w:left="777" w:hanging="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00000036"/>
    <w:multiLevelType w:val="hybridMultilevel"/>
    <w:tmpl w:val="00000036"/>
    <w:name w:val="WW8Num63"/>
    <w:lvl w:ilvl="0" w:tplc="608AE946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</w:rPr>
    </w:lvl>
    <w:lvl w:ilvl="1" w:tplc="A24827BC">
      <w:numFmt w:val="decimal"/>
      <w:lvlText w:val=""/>
      <w:lvlJc w:val="left"/>
    </w:lvl>
    <w:lvl w:ilvl="2" w:tplc="E1C27A26">
      <w:numFmt w:val="decimal"/>
      <w:lvlText w:val=""/>
      <w:lvlJc w:val="left"/>
    </w:lvl>
    <w:lvl w:ilvl="3" w:tplc="78AA8B00">
      <w:numFmt w:val="decimal"/>
      <w:lvlText w:val=""/>
      <w:lvlJc w:val="left"/>
    </w:lvl>
    <w:lvl w:ilvl="4" w:tplc="FC9A303C">
      <w:numFmt w:val="decimal"/>
      <w:lvlText w:val=""/>
      <w:lvlJc w:val="left"/>
    </w:lvl>
    <w:lvl w:ilvl="5" w:tplc="DF56904A">
      <w:numFmt w:val="decimal"/>
      <w:lvlText w:val=""/>
      <w:lvlJc w:val="left"/>
    </w:lvl>
    <w:lvl w:ilvl="6" w:tplc="CD7A7614">
      <w:numFmt w:val="decimal"/>
      <w:lvlText w:val=""/>
      <w:lvlJc w:val="left"/>
    </w:lvl>
    <w:lvl w:ilvl="7" w:tplc="60E6E676">
      <w:numFmt w:val="decimal"/>
      <w:lvlText w:val=""/>
      <w:lvlJc w:val="left"/>
    </w:lvl>
    <w:lvl w:ilvl="8" w:tplc="C666CAEA">
      <w:numFmt w:val="decimal"/>
      <w:lvlText w:val=""/>
      <w:lvlJc w:val="left"/>
    </w:lvl>
  </w:abstractNum>
  <w:abstractNum w:abstractNumId="33" w15:restartNumberingAfterBreak="0">
    <w:nsid w:val="0000003A"/>
    <w:multiLevelType w:val="multilevel"/>
    <w:tmpl w:val="0000003A"/>
    <w:name w:val="WW8Num67"/>
    <w:lvl w:ilvl="0">
      <w:start w:val="1"/>
      <w:numFmt w:val="decimal"/>
      <w:suff w:val="space"/>
      <w:lvlText w:val="(%1)"/>
      <w:lvlJc w:val="left"/>
      <w:pPr>
        <w:tabs>
          <w:tab w:val="num" w:pos="-360"/>
        </w:tabs>
        <w:ind w:left="360" w:hanging="360"/>
      </w:pPr>
      <w:rPr>
        <w:rFonts w:eastAsia="Times New Roman"/>
        <w:strike w:val="0"/>
        <w:dstrike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0000003B"/>
    <w:multiLevelType w:val="hybridMultilevel"/>
    <w:tmpl w:val="F4168A70"/>
    <w:name w:val="WW8Num68"/>
    <w:lvl w:ilvl="0" w:tplc="D7E40314">
      <w:start w:val="1"/>
      <w:numFmt w:val="decimal"/>
      <w:suff w:val="space"/>
      <w:lvlText w:val="(%1)"/>
      <w:lvlJc w:val="left"/>
      <w:pPr>
        <w:ind w:left="0" w:firstLine="0"/>
      </w:pPr>
      <w:rPr>
        <w:rFonts w:cs="Times New Roman" w:hint="default"/>
        <w:b w:val="0"/>
        <w:color w:val="auto"/>
      </w:rPr>
    </w:lvl>
    <w:lvl w:ilvl="1" w:tplc="6EC01FA0">
      <w:numFmt w:val="decimal"/>
      <w:lvlText w:val=""/>
      <w:lvlJc w:val="left"/>
    </w:lvl>
    <w:lvl w:ilvl="2" w:tplc="AB0EA198">
      <w:numFmt w:val="decimal"/>
      <w:lvlText w:val=""/>
      <w:lvlJc w:val="left"/>
    </w:lvl>
    <w:lvl w:ilvl="3" w:tplc="E3549FC8">
      <w:numFmt w:val="decimal"/>
      <w:lvlText w:val=""/>
      <w:lvlJc w:val="left"/>
    </w:lvl>
    <w:lvl w:ilvl="4" w:tplc="4330088A">
      <w:numFmt w:val="decimal"/>
      <w:lvlText w:val=""/>
      <w:lvlJc w:val="left"/>
    </w:lvl>
    <w:lvl w:ilvl="5" w:tplc="D7A8F91E">
      <w:numFmt w:val="decimal"/>
      <w:lvlText w:val=""/>
      <w:lvlJc w:val="left"/>
    </w:lvl>
    <w:lvl w:ilvl="6" w:tplc="988CBFE6">
      <w:numFmt w:val="decimal"/>
      <w:lvlText w:val=""/>
      <w:lvlJc w:val="left"/>
    </w:lvl>
    <w:lvl w:ilvl="7" w:tplc="763201B6">
      <w:numFmt w:val="decimal"/>
      <w:lvlText w:val=""/>
      <w:lvlJc w:val="left"/>
    </w:lvl>
    <w:lvl w:ilvl="8" w:tplc="239C69DE">
      <w:numFmt w:val="decimal"/>
      <w:lvlText w:val=""/>
      <w:lvlJc w:val="left"/>
    </w:lvl>
  </w:abstractNum>
  <w:abstractNum w:abstractNumId="35" w15:restartNumberingAfterBreak="0">
    <w:nsid w:val="0000003C"/>
    <w:multiLevelType w:val="multilevel"/>
    <w:tmpl w:val="0000003C"/>
    <w:name w:val="WW8Num69"/>
    <w:lvl w:ilvl="0">
      <w:start w:val="1"/>
      <w:numFmt w:val="decimal"/>
      <w:suff w:val="space"/>
      <w:lvlText w:val="(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0000003E"/>
    <w:multiLevelType w:val="multilevel"/>
    <w:tmpl w:val="1340FA84"/>
    <w:name w:val="WW8Num71"/>
    <w:lvl w:ilvl="0">
      <w:start w:val="1"/>
      <w:numFmt w:val="decimal"/>
      <w:suff w:val="space"/>
      <w:lvlText w:val="(%1)"/>
      <w:lvlJc w:val="left"/>
      <w:pPr>
        <w:ind w:left="397" w:hanging="37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03323C34"/>
    <w:multiLevelType w:val="multilevel"/>
    <w:tmpl w:val="E6EEF74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072A7FB5"/>
    <w:multiLevelType w:val="multilevel"/>
    <w:tmpl w:val="E9BA1160"/>
    <w:name w:val="WW8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 w15:restartNumberingAfterBreak="0">
    <w:nsid w:val="08944935"/>
    <w:multiLevelType w:val="hybridMultilevel"/>
    <w:tmpl w:val="5D3E7422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D901151"/>
    <w:multiLevelType w:val="multilevel"/>
    <w:tmpl w:val="F1BAFC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0F6703C6"/>
    <w:multiLevelType w:val="multilevel"/>
    <w:tmpl w:val="E9609898"/>
    <w:lvl w:ilvl="0">
      <w:start w:val="3"/>
      <w:numFmt w:val="decimal"/>
      <w:lvlText w:val="%1.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0F6B2D65"/>
    <w:multiLevelType w:val="hybridMultilevel"/>
    <w:tmpl w:val="309A0CAE"/>
    <w:lvl w:ilvl="0" w:tplc="E71833A2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146F2656"/>
    <w:multiLevelType w:val="hybridMultilevel"/>
    <w:tmpl w:val="D0F857E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14CE5FB6"/>
    <w:multiLevelType w:val="hybridMultilevel"/>
    <w:tmpl w:val="6EAC4304"/>
    <w:lvl w:ilvl="0" w:tplc="64BCED6C">
      <w:start w:val="1"/>
      <w:numFmt w:val="lowerLetter"/>
      <w:lvlText w:val="%1)"/>
      <w:lvlJc w:val="center"/>
      <w:pPr>
        <w:tabs>
          <w:tab w:val="num" w:pos="2493"/>
        </w:tabs>
        <w:ind w:left="2493" w:hanging="588"/>
      </w:pPr>
      <w:rPr>
        <w:rFonts w:ascii="Times New Roman" w:eastAsiaTheme="minorHAnsi" w:hAnsi="Times New Roman" w:cs="Times New Roman"/>
      </w:rPr>
    </w:lvl>
    <w:lvl w:ilvl="1" w:tplc="04250019">
      <w:start w:val="1"/>
      <w:numFmt w:val="lowerLetter"/>
      <w:lvlText w:val="(%2)"/>
      <w:lvlJc w:val="left"/>
      <w:pPr>
        <w:tabs>
          <w:tab w:val="num" w:pos="2985"/>
        </w:tabs>
        <w:ind w:left="2985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3705"/>
        </w:tabs>
        <w:ind w:left="3705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4425"/>
        </w:tabs>
        <w:ind w:left="4425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5145"/>
        </w:tabs>
        <w:ind w:left="5145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5865"/>
        </w:tabs>
        <w:ind w:left="5865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6585"/>
        </w:tabs>
        <w:ind w:left="6585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7305"/>
        </w:tabs>
        <w:ind w:left="7305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8025"/>
        </w:tabs>
        <w:ind w:left="8025" w:hanging="180"/>
      </w:pPr>
    </w:lvl>
  </w:abstractNum>
  <w:abstractNum w:abstractNumId="45" w15:restartNumberingAfterBreak="0">
    <w:nsid w:val="14F9373D"/>
    <w:multiLevelType w:val="hybridMultilevel"/>
    <w:tmpl w:val="86A042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C1B0138"/>
    <w:multiLevelType w:val="multilevel"/>
    <w:tmpl w:val="E8C69B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1C44025E"/>
    <w:multiLevelType w:val="hybridMultilevel"/>
    <w:tmpl w:val="F86CE274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533EBF"/>
    <w:multiLevelType w:val="multilevel"/>
    <w:tmpl w:val="33C0C5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200220AE"/>
    <w:multiLevelType w:val="multilevel"/>
    <w:tmpl w:val="8BF0ECD8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20CA21D5"/>
    <w:multiLevelType w:val="multilevel"/>
    <w:tmpl w:val="159C662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226D7739"/>
    <w:multiLevelType w:val="multilevel"/>
    <w:tmpl w:val="AE50C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22FE218D"/>
    <w:multiLevelType w:val="hybridMultilevel"/>
    <w:tmpl w:val="9364D51A"/>
    <w:lvl w:ilvl="0" w:tplc="AE3A80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237A2F0C"/>
    <w:multiLevelType w:val="hybridMultilevel"/>
    <w:tmpl w:val="2F28A0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4226C3B"/>
    <w:multiLevelType w:val="multilevel"/>
    <w:tmpl w:val="DC96F8B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26205B2C"/>
    <w:multiLevelType w:val="multilevel"/>
    <w:tmpl w:val="CC903AB0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bullet"/>
      <w:lvlText w:val="-"/>
      <w:lvlJc w:val="left"/>
      <w:pPr>
        <w:ind w:left="720" w:hanging="363"/>
      </w:pPr>
      <w:rPr>
        <w:rFonts w:ascii="Arial" w:hAnsi="Arial" w:hint="default"/>
        <w:sz w:val="16"/>
        <w:szCs w:val="16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56" w15:restartNumberingAfterBreak="0">
    <w:nsid w:val="30C36362"/>
    <w:multiLevelType w:val="hybridMultilevel"/>
    <w:tmpl w:val="A55C608E"/>
    <w:lvl w:ilvl="0" w:tplc="1E7CC5D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4210AC6"/>
    <w:multiLevelType w:val="hybridMultilevel"/>
    <w:tmpl w:val="8676D7E4"/>
    <w:lvl w:ilvl="0" w:tplc="C57CB9EE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87061AE"/>
    <w:multiLevelType w:val="multilevel"/>
    <w:tmpl w:val="D280310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38735B97"/>
    <w:multiLevelType w:val="multilevel"/>
    <w:tmpl w:val="1CA65A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39384F8E"/>
    <w:multiLevelType w:val="multilevel"/>
    <w:tmpl w:val="66869E7C"/>
    <w:lvl w:ilvl="0">
      <w:start w:val="3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1" w15:restartNumberingAfterBreak="0">
    <w:nsid w:val="3A330533"/>
    <w:multiLevelType w:val="hybridMultilevel"/>
    <w:tmpl w:val="69729E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0B2FDF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A9C3DB5"/>
    <w:multiLevelType w:val="hybridMultilevel"/>
    <w:tmpl w:val="1652C1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DE5C35"/>
    <w:multiLevelType w:val="multilevel"/>
    <w:tmpl w:val="67B2A8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3E01746C"/>
    <w:multiLevelType w:val="hybridMultilevel"/>
    <w:tmpl w:val="BF4092E2"/>
    <w:lvl w:ilvl="0" w:tplc="621432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3EB44527"/>
    <w:multiLevelType w:val="hybridMultilevel"/>
    <w:tmpl w:val="74F8BC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4FD540F"/>
    <w:multiLevelType w:val="hybridMultilevel"/>
    <w:tmpl w:val="B150B842"/>
    <w:lvl w:ilvl="0" w:tplc="C0BEC5BA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theme="minorBidi"/>
      </w:rPr>
    </w:lvl>
    <w:lvl w:ilvl="1" w:tplc="04250019">
      <w:start w:val="1"/>
      <w:numFmt w:val="lowerLetter"/>
      <w:lvlText w:val="%2."/>
      <w:lvlJc w:val="left"/>
      <w:pPr>
        <w:ind w:left="1866" w:hanging="360"/>
      </w:pPr>
    </w:lvl>
    <w:lvl w:ilvl="2" w:tplc="0425001B">
      <w:start w:val="1"/>
      <w:numFmt w:val="lowerRoman"/>
      <w:lvlText w:val="%3."/>
      <w:lvlJc w:val="right"/>
      <w:pPr>
        <w:ind w:left="2586" w:hanging="180"/>
      </w:pPr>
    </w:lvl>
    <w:lvl w:ilvl="3" w:tplc="0425000F">
      <w:start w:val="1"/>
      <w:numFmt w:val="decimal"/>
      <w:lvlText w:val="%4."/>
      <w:lvlJc w:val="left"/>
      <w:pPr>
        <w:ind w:left="3306" w:hanging="360"/>
      </w:pPr>
    </w:lvl>
    <w:lvl w:ilvl="4" w:tplc="04250019">
      <w:start w:val="1"/>
      <w:numFmt w:val="lowerLetter"/>
      <w:lvlText w:val="%5."/>
      <w:lvlJc w:val="left"/>
      <w:pPr>
        <w:ind w:left="4026" w:hanging="360"/>
      </w:pPr>
    </w:lvl>
    <w:lvl w:ilvl="5" w:tplc="0425001B">
      <w:start w:val="1"/>
      <w:numFmt w:val="lowerRoman"/>
      <w:lvlText w:val="%6."/>
      <w:lvlJc w:val="right"/>
      <w:pPr>
        <w:ind w:left="4746" w:hanging="180"/>
      </w:pPr>
    </w:lvl>
    <w:lvl w:ilvl="6" w:tplc="0425000F">
      <w:start w:val="1"/>
      <w:numFmt w:val="decimal"/>
      <w:lvlText w:val="%7."/>
      <w:lvlJc w:val="left"/>
      <w:pPr>
        <w:ind w:left="5466" w:hanging="360"/>
      </w:pPr>
    </w:lvl>
    <w:lvl w:ilvl="7" w:tplc="04250019">
      <w:start w:val="1"/>
      <w:numFmt w:val="lowerLetter"/>
      <w:lvlText w:val="%8."/>
      <w:lvlJc w:val="left"/>
      <w:pPr>
        <w:ind w:left="6186" w:hanging="360"/>
      </w:pPr>
    </w:lvl>
    <w:lvl w:ilvl="8" w:tplc="0425001B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4A707339"/>
    <w:multiLevelType w:val="multilevel"/>
    <w:tmpl w:val="1BAE23F0"/>
    <w:styleLink w:val="Laad1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bullet"/>
      <w:lvlText w:val="-"/>
      <w:lvlJc w:val="left"/>
      <w:pPr>
        <w:ind w:left="720" w:hanging="363"/>
      </w:pPr>
      <w:rPr>
        <w:rFonts w:ascii="Arial" w:hAnsi="Arial" w:hint="default"/>
        <w:sz w:val="16"/>
        <w:szCs w:val="16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68" w15:restartNumberingAfterBreak="0">
    <w:nsid w:val="4A806000"/>
    <w:multiLevelType w:val="multilevel"/>
    <w:tmpl w:val="19D449D6"/>
    <w:lvl w:ilvl="0">
      <w:start w:val="1"/>
      <w:numFmt w:val="decimal"/>
      <w:pStyle w:val="Laad7"/>
      <w:lvlText w:val="%1."/>
      <w:lvlJc w:val="left"/>
      <w:pPr>
        <w:ind w:left="2486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9" w15:restartNumberingAfterBreak="0">
    <w:nsid w:val="4B7512BC"/>
    <w:multiLevelType w:val="multilevel"/>
    <w:tmpl w:val="144E36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0" w15:restartNumberingAfterBreak="0">
    <w:nsid w:val="4D5C091B"/>
    <w:multiLevelType w:val="hybridMultilevel"/>
    <w:tmpl w:val="825EDA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0703190"/>
    <w:multiLevelType w:val="hybridMultilevel"/>
    <w:tmpl w:val="6206D636"/>
    <w:lvl w:ilvl="0" w:tplc="04250019">
      <w:start w:val="1"/>
      <w:numFmt w:val="lowerLetter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52B11F87"/>
    <w:multiLevelType w:val="hybridMultilevel"/>
    <w:tmpl w:val="F7D8D1E8"/>
    <w:lvl w:ilvl="0" w:tplc="DD6052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5DF0411"/>
    <w:multiLevelType w:val="multilevel"/>
    <w:tmpl w:val="63B81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56682AD8"/>
    <w:multiLevelType w:val="hybridMultilevel"/>
    <w:tmpl w:val="406AB594"/>
    <w:lvl w:ilvl="0" w:tplc="04104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861E35"/>
    <w:multiLevelType w:val="multilevel"/>
    <w:tmpl w:val="21CA8B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 w15:restartNumberingAfterBreak="0">
    <w:nsid w:val="56F65324"/>
    <w:multiLevelType w:val="hybridMultilevel"/>
    <w:tmpl w:val="667C224E"/>
    <w:lvl w:ilvl="0" w:tplc="96E69F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BD260F9"/>
    <w:multiLevelType w:val="multilevel"/>
    <w:tmpl w:val="D3F871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5BED6B44"/>
    <w:multiLevelType w:val="hybridMultilevel"/>
    <w:tmpl w:val="25C0A8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C58736C"/>
    <w:multiLevelType w:val="hybridMultilevel"/>
    <w:tmpl w:val="6FCEA610"/>
    <w:lvl w:ilvl="0" w:tplc="04250017">
      <w:start w:val="1"/>
      <w:numFmt w:val="lowerLetter"/>
      <w:lvlText w:val="%1)"/>
      <w:lvlJc w:val="left"/>
      <w:pPr>
        <w:ind w:left="927" w:hanging="360"/>
      </w:p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5ECF0656"/>
    <w:multiLevelType w:val="multilevel"/>
    <w:tmpl w:val="6A7C9C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61873343"/>
    <w:multiLevelType w:val="multilevel"/>
    <w:tmpl w:val="B658F24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6439325C"/>
    <w:multiLevelType w:val="hybridMultilevel"/>
    <w:tmpl w:val="9AECDAE2"/>
    <w:lvl w:ilvl="0" w:tplc="0C1E3F3E">
      <w:start w:val="1"/>
      <w:numFmt w:val="lowerLetter"/>
      <w:pStyle w:val="ListBullet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8C4A81B6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A85ACD"/>
    <w:multiLevelType w:val="multilevel"/>
    <w:tmpl w:val="E100635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4" w15:restartNumberingAfterBreak="0">
    <w:nsid w:val="65041987"/>
    <w:multiLevelType w:val="multilevel"/>
    <w:tmpl w:val="937A19D4"/>
    <w:lvl w:ilvl="0">
      <w:start w:val="8"/>
      <w:numFmt w:val="decimal"/>
      <w:lvlText w:val="%1."/>
      <w:lvlJc w:val="left"/>
      <w:pPr>
        <w:ind w:left="567" w:hanging="567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68501C53"/>
    <w:multiLevelType w:val="hybridMultilevel"/>
    <w:tmpl w:val="50682906"/>
    <w:lvl w:ilvl="0" w:tplc="199E1BF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B6E1EAF"/>
    <w:multiLevelType w:val="hybridMultilevel"/>
    <w:tmpl w:val="85C2D1B8"/>
    <w:lvl w:ilvl="0" w:tplc="8BF851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0A135A"/>
    <w:multiLevelType w:val="multilevel"/>
    <w:tmpl w:val="1CCC03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8" w15:restartNumberingAfterBreak="0">
    <w:nsid w:val="6D5B0B30"/>
    <w:multiLevelType w:val="multilevel"/>
    <w:tmpl w:val="EE469D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8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6E9353BD"/>
    <w:multiLevelType w:val="hybridMultilevel"/>
    <w:tmpl w:val="9B12A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2D34C15"/>
    <w:multiLevelType w:val="multilevel"/>
    <w:tmpl w:val="D3F871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1" w15:restartNumberingAfterBreak="0">
    <w:nsid w:val="730546CE"/>
    <w:multiLevelType w:val="hybridMultilevel"/>
    <w:tmpl w:val="426EC9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57B30E3"/>
    <w:multiLevelType w:val="hybridMultilevel"/>
    <w:tmpl w:val="771A9BC2"/>
    <w:lvl w:ilvl="0" w:tplc="A7A87C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77DE5C8E"/>
    <w:multiLevelType w:val="multilevel"/>
    <w:tmpl w:val="D7929B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97D0B19"/>
    <w:multiLevelType w:val="multilevel"/>
    <w:tmpl w:val="F3BAC2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5" w15:restartNumberingAfterBreak="0">
    <w:nsid w:val="7A8E7C3C"/>
    <w:multiLevelType w:val="multilevel"/>
    <w:tmpl w:val="BA5A9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6" w15:restartNumberingAfterBreak="0">
    <w:nsid w:val="7B0130DC"/>
    <w:multiLevelType w:val="hybridMultilevel"/>
    <w:tmpl w:val="901C214E"/>
    <w:lvl w:ilvl="0" w:tplc="B6B8583E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2490" w:hanging="360"/>
      </w:pPr>
    </w:lvl>
    <w:lvl w:ilvl="2" w:tplc="0425001B">
      <w:start w:val="1"/>
      <w:numFmt w:val="lowerRoman"/>
      <w:lvlText w:val="%3."/>
      <w:lvlJc w:val="right"/>
      <w:pPr>
        <w:ind w:left="3210" w:hanging="180"/>
      </w:pPr>
    </w:lvl>
    <w:lvl w:ilvl="3" w:tplc="0425000F" w:tentative="1">
      <w:start w:val="1"/>
      <w:numFmt w:val="decimal"/>
      <w:lvlText w:val="%4."/>
      <w:lvlJc w:val="left"/>
      <w:pPr>
        <w:ind w:left="3930" w:hanging="360"/>
      </w:pPr>
    </w:lvl>
    <w:lvl w:ilvl="4" w:tplc="04250019" w:tentative="1">
      <w:start w:val="1"/>
      <w:numFmt w:val="lowerLetter"/>
      <w:lvlText w:val="%5."/>
      <w:lvlJc w:val="left"/>
      <w:pPr>
        <w:ind w:left="4650" w:hanging="360"/>
      </w:pPr>
    </w:lvl>
    <w:lvl w:ilvl="5" w:tplc="0425001B" w:tentative="1">
      <w:start w:val="1"/>
      <w:numFmt w:val="lowerRoman"/>
      <w:lvlText w:val="%6."/>
      <w:lvlJc w:val="right"/>
      <w:pPr>
        <w:ind w:left="5370" w:hanging="180"/>
      </w:pPr>
    </w:lvl>
    <w:lvl w:ilvl="6" w:tplc="0425000F" w:tentative="1">
      <w:start w:val="1"/>
      <w:numFmt w:val="decimal"/>
      <w:lvlText w:val="%7."/>
      <w:lvlJc w:val="left"/>
      <w:pPr>
        <w:ind w:left="6090" w:hanging="360"/>
      </w:pPr>
    </w:lvl>
    <w:lvl w:ilvl="7" w:tplc="04250019" w:tentative="1">
      <w:start w:val="1"/>
      <w:numFmt w:val="lowerLetter"/>
      <w:lvlText w:val="%8."/>
      <w:lvlJc w:val="left"/>
      <w:pPr>
        <w:ind w:left="6810" w:hanging="360"/>
      </w:pPr>
    </w:lvl>
    <w:lvl w:ilvl="8" w:tplc="042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7" w15:restartNumberingAfterBreak="0">
    <w:nsid w:val="7BAA6EA5"/>
    <w:multiLevelType w:val="hybridMultilevel"/>
    <w:tmpl w:val="9280D3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BED1088"/>
    <w:multiLevelType w:val="hybridMultilevel"/>
    <w:tmpl w:val="0CAEF3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C4A7E55"/>
    <w:multiLevelType w:val="hybridMultilevel"/>
    <w:tmpl w:val="5B424F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D72544"/>
    <w:multiLevelType w:val="hybridMultilevel"/>
    <w:tmpl w:val="7660D034"/>
    <w:lvl w:ilvl="0" w:tplc="0C14AE3E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 w:tplc="04250019">
      <w:start w:val="1"/>
      <w:numFmt w:val="lowerLetter"/>
      <w:lvlText w:val="%2."/>
      <w:lvlJc w:val="left"/>
      <w:pPr>
        <w:ind w:left="1788" w:hanging="360"/>
      </w:pPr>
    </w:lvl>
    <w:lvl w:ilvl="2" w:tplc="0425001B">
      <w:start w:val="1"/>
      <w:numFmt w:val="lowerRoman"/>
      <w:lvlText w:val="%3."/>
      <w:lvlJc w:val="right"/>
      <w:pPr>
        <w:ind w:left="2508" w:hanging="180"/>
      </w:pPr>
    </w:lvl>
    <w:lvl w:ilvl="3" w:tplc="0425000F">
      <w:start w:val="1"/>
      <w:numFmt w:val="decimal"/>
      <w:lvlText w:val="%4."/>
      <w:lvlJc w:val="left"/>
      <w:pPr>
        <w:ind w:left="3228" w:hanging="360"/>
      </w:pPr>
    </w:lvl>
    <w:lvl w:ilvl="4" w:tplc="04250019">
      <w:start w:val="1"/>
      <w:numFmt w:val="lowerLetter"/>
      <w:lvlText w:val="%5."/>
      <w:lvlJc w:val="left"/>
      <w:pPr>
        <w:ind w:left="3948" w:hanging="360"/>
      </w:pPr>
    </w:lvl>
    <w:lvl w:ilvl="5" w:tplc="0425001B">
      <w:start w:val="1"/>
      <w:numFmt w:val="lowerRoman"/>
      <w:lvlText w:val="%6."/>
      <w:lvlJc w:val="right"/>
      <w:pPr>
        <w:ind w:left="4668" w:hanging="180"/>
      </w:pPr>
    </w:lvl>
    <w:lvl w:ilvl="6" w:tplc="0425000F">
      <w:start w:val="1"/>
      <w:numFmt w:val="decimal"/>
      <w:lvlText w:val="%7."/>
      <w:lvlJc w:val="left"/>
      <w:pPr>
        <w:ind w:left="5388" w:hanging="360"/>
      </w:pPr>
    </w:lvl>
    <w:lvl w:ilvl="7" w:tplc="04250019">
      <w:start w:val="1"/>
      <w:numFmt w:val="lowerLetter"/>
      <w:lvlText w:val="%8."/>
      <w:lvlJc w:val="left"/>
      <w:pPr>
        <w:ind w:left="6108" w:hanging="360"/>
      </w:pPr>
    </w:lvl>
    <w:lvl w:ilvl="8" w:tplc="0425001B">
      <w:start w:val="1"/>
      <w:numFmt w:val="lowerRoman"/>
      <w:lvlText w:val="%9."/>
      <w:lvlJc w:val="right"/>
      <w:pPr>
        <w:ind w:left="6828" w:hanging="180"/>
      </w:pPr>
    </w:lvl>
  </w:abstractNum>
  <w:abstractNum w:abstractNumId="101" w15:restartNumberingAfterBreak="0">
    <w:nsid w:val="7D2248A8"/>
    <w:multiLevelType w:val="hybridMultilevel"/>
    <w:tmpl w:val="4E240B20"/>
    <w:lvl w:ilvl="0" w:tplc="1E7CC5D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E694630"/>
    <w:multiLevelType w:val="hybridMultilevel"/>
    <w:tmpl w:val="C3DA048C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F1C25C6"/>
    <w:multiLevelType w:val="multilevel"/>
    <w:tmpl w:val="CE04E5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32512723">
    <w:abstractNumId w:val="61"/>
  </w:num>
  <w:num w:numId="2" w16cid:durableId="1454639603">
    <w:abstractNumId w:val="82"/>
  </w:num>
  <w:num w:numId="3" w16cid:durableId="678967556">
    <w:abstractNumId w:val="44"/>
  </w:num>
  <w:num w:numId="4" w16cid:durableId="540242455">
    <w:abstractNumId w:val="64"/>
  </w:num>
  <w:num w:numId="5" w16cid:durableId="813641221">
    <w:abstractNumId w:val="100"/>
  </w:num>
  <w:num w:numId="6" w16cid:durableId="796681502">
    <w:abstractNumId w:val="51"/>
  </w:num>
  <w:num w:numId="7" w16cid:durableId="1547795300">
    <w:abstractNumId w:val="86"/>
  </w:num>
  <w:num w:numId="8" w16cid:durableId="55008273">
    <w:abstractNumId w:val="76"/>
  </w:num>
  <w:num w:numId="9" w16cid:durableId="163593247">
    <w:abstractNumId w:val="62"/>
  </w:num>
  <w:num w:numId="10" w16cid:durableId="193084028">
    <w:abstractNumId w:val="91"/>
  </w:num>
  <w:num w:numId="11" w16cid:durableId="1071386812">
    <w:abstractNumId w:val="74"/>
  </w:num>
  <w:num w:numId="12" w16cid:durableId="1306204550">
    <w:abstractNumId w:val="98"/>
  </w:num>
  <w:num w:numId="13" w16cid:durableId="853298999">
    <w:abstractNumId w:val="65"/>
  </w:num>
  <w:num w:numId="14" w16cid:durableId="887574539">
    <w:abstractNumId w:val="55"/>
  </w:num>
  <w:num w:numId="15" w16cid:durableId="535122933">
    <w:abstractNumId w:val="87"/>
  </w:num>
  <w:num w:numId="16" w16cid:durableId="891893208">
    <w:abstractNumId w:val="41"/>
  </w:num>
  <w:num w:numId="17" w16cid:durableId="349138358">
    <w:abstractNumId w:val="60"/>
  </w:num>
  <w:num w:numId="18" w16cid:durableId="62794981">
    <w:abstractNumId w:val="57"/>
  </w:num>
  <w:num w:numId="19" w16cid:durableId="2116513885">
    <w:abstractNumId w:val="67"/>
  </w:num>
  <w:num w:numId="20" w16cid:durableId="9602140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5325810">
    <w:abstractNumId w:val="66"/>
  </w:num>
  <w:num w:numId="22" w16cid:durableId="1652250834">
    <w:abstractNumId w:val="96"/>
  </w:num>
  <w:num w:numId="23" w16cid:durableId="749549004">
    <w:abstractNumId w:val="92"/>
  </w:num>
  <w:num w:numId="24" w16cid:durableId="2062709855">
    <w:abstractNumId w:val="63"/>
  </w:num>
  <w:num w:numId="25" w16cid:durableId="375980387">
    <w:abstractNumId w:val="46"/>
  </w:num>
  <w:num w:numId="26" w16cid:durableId="1669748684">
    <w:abstractNumId w:val="80"/>
  </w:num>
  <w:num w:numId="27" w16cid:durableId="2001689618">
    <w:abstractNumId w:val="48"/>
  </w:num>
  <w:num w:numId="28" w16cid:durableId="1327704627">
    <w:abstractNumId w:val="94"/>
  </w:num>
  <w:num w:numId="29" w16cid:durableId="1226407489">
    <w:abstractNumId w:val="93"/>
  </w:num>
  <w:num w:numId="30" w16cid:durableId="1127049533">
    <w:abstractNumId w:val="103"/>
  </w:num>
  <w:num w:numId="31" w16cid:durableId="536814132">
    <w:abstractNumId w:val="37"/>
  </w:num>
  <w:num w:numId="32" w16cid:durableId="2021152665">
    <w:abstractNumId w:val="58"/>
  </w:num>
  <w:num w:numId="33" w16cid:durableId="2089887786">
    <w:abstractNumId w:val="54"/>
  </w:num>
  <w:num w:numId="34" w16cid:durableId="190916994">
    <w:abstractNumId w:val="50"/>
  </w:num>
  <w:num w:numId="35" w16cid:durableId="1066076604">
    <w:abstractNumId w:val="95"/>
  </w:num>
  <w:num w:numId="36" w16cid:durableId="714888267">
    <w:abstractNumId w:val="75"/>
  </w:num>
  <w:num w:numId="37" w16cid:durableId="1236403937">
    <w:abstractNumId w:val="77"/>
  </w:num>
  <w:num w:numId="38" w16cid:durableId="266815925">
    <w:abstractNumId w:val="42"/>
  </w:num>
  <w:num w:numId="39" w16cid:durableId="53359331">
    <w:abstractNumId w:val="59"/>
  </w:num>
  <w:num w:numId="40" w16cid:durableId="764810144">
    <w:abstractNumId w:val="73"/>
  </w:num>
  <w:num w:numId="41" w16cid:durableId="1923487219">
    <w:abstractNumId w:val="81"/>
  </w:num>
  <w:num w:numId="42" w16cid:durableId="903102062">
    <w:abstractNumId w:val="68"/>
  </w:num>
  <w:num w:numId="43" w16cid:durableId="1417828731">
    <w:abstractNumId w:val="4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21275633">
    <w:abstractNumId w:val="52"/>
  </w:num>
  <w:num w:numId="45" w16cid:durableId="1133717574">
    <w:abstractNumId w:val="79"/>
  </w:num>
  <w:num w:numId="46" w16cid:durableId="467748212">
    <w:abstractNumId w:val="83"/>
  </w:num>
  <w:num w:numId="47" w16cid:durableId="752243150">
    <w:abstractNumId w:val="43"/>
  </w:num>
  <w:num w:numId="48" w16cid:durableId="792867783">
    <w:abstractNumId w:val="85"/>
  </w:num>
  <w:num w:numId="49" w16cid:durableId="1617250317">
    <w:abstractNumId w:val="89"/>
  </w:num>
  <w:num w:numId="50" w16cid:durableId="1555503166">
    <w:abstractNumId w:val="84"/>
  </w:num>
  <w:num w:numId="51" w16cid:durableId="994801364">
    <w:abstractNumId w:val="49"/>
  </w:num>
  <w:num w:numId="52" w16cid:durableId="1084649996">
    <w:abstractNumId w:val="71"/>
  </w:num>
  <w:num w:numId="53" w16cid:durableId="306324085">
    <w:abstractNumId w:val="90"/>
  </w:num>
  <w:num w:numId="54" w16cid:durableId="810710713">
    <w:abstractNumId w:val="53"/>
  </w:num>
  <w:num w:numId="55" w16cid:durableId="142505382">
    <w:abstractNumId w:val="88"/>
  </w:num>
  <w:num w:numId="56" w16cid:durableId="74010754">
    <w:abstractNumId w:val="78"/>
  </w:num>
  <w:num w:numId="57" w16cid:durableId="2106341253">
    <w:abstractNumId w:val="56"/>
  </w:num>
  <w:num w:numId="58" w16cid:durableId="1858542580">
    <w:abstractNumId w:val="69"/>
  </w:num>
  <w:num w:numId="59" w16cid:durableId="1848595966">
    <w:abstractNumId w:val="101"/>
  </w:num>
  <w:num w:numId="60" w16cid:durableId="1501429760">
    <w:abstractNumId w:val="47"/>
  </w:num>
  <w:num w:numId="61" w16cid:durableId="1360203686">
    <w:abstractNumId w:val="72"/>
  </w:num>
  <w:num w:numId="62" w16cid:durableId="565074575">
    <w:abstractNumId w:val="45"/>
  </w:num>
  <w:num w:numId="63" w16cid:durableId="123233383">
    <w:abstractNumId w:val="97"/>
  </w:num>
  <w:num w:numId="64" w16cid:durableId="792791497">
    <w:abstractNumId w:val="68"/>
  </w:num>
  <w:num w:numId="65" w16cid:durableId="830216515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535339993">
    <w:abstractNumId w:val="102"/>
  </w:num>
  <w:num w:numId="67" w16cid:durableId="1459303607">
    <w:abstractNumId w:val="3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E81"/>
    <w:rsid w:val="000004D1"/>
    <w:rsid w:val="00001EB3"/>
    <w:rsid w:val="00002989"/>
    <w:rsid w:val="00002CEB"/>
    <w:rsid w:val="00003516"/>
    <w:rsid w:val="0000361F"/>
    <w:rsid w:val="0000363A"/>
    <w:rsid w:val="0000367F"/>
    <w:rsid w:val="00003AAB"/>
    <w:rsid w:val="00006054"/>
    <w:rsid w:val="00010F04"/>
    <w:rsid w:val="00011159"/>
    <w:rsid w:val="00011A3C"/>
    <w:rsid w:val="00012ED3"/>
    <w:rsid w:val="0001358A"/>
    <w:rsid w:val="000137A8"/>
    <w:rsid w:val="00013CD8"/>
    <w:rsid w:val="000141E7"/>
    <w:rsid w:val="00014296"/>
    <w:rsid w:val="00015C51"/>
    <w:rsid w:val="00015C6B"/>
    <w:rsid w:val="00017704"/>
    <w:rsid w:val="00021496"/>
    <w:rsid w:val="00022B48"/>
    <w:rsid w:val="00023768"/>
    <w:rsid w:val="00024BB4"/>
    <w:rsid w:val="00025D20"/>
    <w:rsid w:val="000264DB"/>
    <w:rsid w:val="00026B20"/>
    <w:rsid w:val="0002747E"/>
    <w:rsid w:val="00030EC5"/>
    <w:rsid w:val="00033B5C"/>
    <w:rsid w:val="00034049"/>
    <w:rsid w:val="00036459"/>
    <w:rsid w:val="00036758"/>
    <w:rsid w:val="0003700A"/>
    <w:rsid w:val="00037D37"/>
    <w:rsid w:val="000405AC"/>
    <w:rsid w:val="00040787"/>
    <w:rsid w:val="0004296C"/>
    <w:rsid w:val="000439D4"/>
    <w:rsid w:val="00044757"/>
    <w:rsid w:val="00045B34"/>
    <w:rsid w:val="00045DE3"/>
    <w:rsid w:val="00050402"/>
    <w:rsid w:val="00050C51"/>
    <w:rsid w:val="0005161C"/>
    <w:rsid w:val="00051C65"/>
    <w:rsid w:val="00052118"/>
    <w:rsid w:val="00052DEB"/>
    <w:rsid w:val="00053686"/>
    <w:rsid w:val="00053BEF"/>
    <w:rsid w:val="0005536F"/>
    <w:rsid w:val="0005586E"/>
    <w:rsid w:val="00056524"/>
    <w:rsid w:val="00056BBF"/>
    <w:rsid w:val="000605EC"/>
    <w:rsid w:val="00061838"/>
    <w:rsid w:val="00061E1B"/>
    <w:rsid w:val="00063682"/>
    <w:rsid w:val="00063EB9"/>
    <w:rsid w:val="00064AA1"/>
    <w:rsid w:val="00065AE6"/>
    <w:rsid w:val="00065C17"/>
    <w:rsid w:val="000669CD"/>
    <w:rsid w:val="0007035B"/>
    <w:rsid w:val="000703BC"/>
    <w:rsid w:val="0007370A"/>
    <w:rsid w:val="00074A2A"/>
    <w:rsid w:val="00074C3B"/>
    <w:rsid w:val="000753B2"/>
    <w:rsid w:val="000766E1"/>
    <w:rsid w:val="0007673A"/>
    <w:rsid w:val="000768E4"/>
    <w:rsid w:val="000778E2"/>
    <w:rsid w:val="00080879"/>
    <w:rsid w:val="00080950"/>
    <w:rsid w:val="00080CCF"/>
    <w:rsid w:val="000813B0"/>
    <w:rsid w:val="00082DFA"/>
    <w:rsid w:val="000833A9"/>
    <w:rsid w:val="00084306"/>
    <w:rsid w:val="000848A0"/>
    <w:rsid w:val="00084C6E"/>
    <w:rsid w:val="00085056"/>
    <w:rsid w:val="0008509B"/>
    <w:rsid w:val="0008551D"/>
    <w:rsid w:val="000856B6"/>
    <w:rsid w:val="00085F82"/>
    <w:rsid w:val="00086DD2"/>
    <w:rsid w:val="0009372A"/>
    <w:rsid w:val="00093A9D"/>
    <w:rsid w:val="00093D21"/>
    <w:rsid w:val="00095B6A"/>
    <w:rsid w:val="00096208"/>
    <w:rsid w:val="00096995"/>
    <w:rsid w:val="00097F3F"/>
    <w:rsid w:val="000A0FE4"/>
    <w:rsid w:val="000A1196"/>
    <w:rsid w:val="000A14BC"/>
    <w:rsid w:val="000A36D9"/>
    <w:rsid w:val="000A3BE9"/>
    <w:rsid w:val="000A7FEB"/>
    <w:rsid w:val="000B0386"/>
    <w:rsid w:val="000B2A69"/>
    <w:rsid w:val="000B2FD7"/>
    <w:rsid w:val="000B40AC"/>
    <w:rsid w:val="000B78FA"/>
    <w:rsid w:val="000C0A0C"/>
    <w:rsid w:val="000C0A7C"/>
    <w:rsid w:val="000C377F"/>
    <w:rsid w:val="000C483F"/>
    <w:rsid w:val="000C4D4C"/>
    <w:rsid w:val="000C5257"/>
    <w:rsid w:val="000C5871"/>
    <w:rsid w:val="000C60CF"/>
    <w:rsid w:val="000D0684"/>
    <w:rsid w:val="000D0854"/>
    <w:rsid w:val="000D0DC9"/>
    <w:rsid w:val="000D1186"/>
    <w:rsid w:val="000D1CB6"/>
    <w:rsid w:val="000D1DF2"/>
    <w:rsid w:val="000D248D"/>
    <w:rsid w:val="000D3A66"/>
    <w:rsid w:val="000D58E8"/>
    <w:rsid w:val="000D7AFB"/>
    <w:rsid w:val="000D7F5C"/>
    <w:rsid w:val="000E0318"/>
    <w:rsid w:val="000E0649"/>
    <w:rsid w:val="000E356C"/>
    <w:rsid w:val="000E4007"/>
    <w:rsid w:val="000E4A4E"/>
    <w:rsid w:val="000E5E6A"/>
    <w:rsid w:val="000E6812"/>
    <w:rsid w:val="000E6A99"/>
    <w:rsid w:val="000E7024"/>
    <w:rsid w:val="000E7E61"/>
    <w:rsid w:val="000E7EAE"/>
    <w:rsid w:val="000F0AC6"/>
    <w:rsid w:val="000F2233"/>
    <w:rsid w:val="000F2869"/>
    <w:rsid w:val="000F4C21"/>
    <w:rsid w:val="000F557C"/>
    <w:rsid w:val="000F5E2A"/>
    <w:rsid w:val="000F5F90"/>
    <w:rsid w:val="000F6691"/>
    <w:rsid w:val="000F72E2"/>
    <w:rsid w:val="00100446"/>
    <w:rsid w:val="00101604"/>
    <w:rsid w:val="00102CB7"/>
    <w:rsid w:val="00102EA2"/>
    <w:rsid w:val="001032AA"/>
    <w:rsid w:val="001047A9"/>
    <w:rsid w:val="00104845"/>
    <w:rsid w:val="00105A73"/>
    <w:rsid w:val="001060D2"/>
    <w:rsid w:val="00106360"/>
    <w:rsid w:val="001115EC"/>
    <w:rsid w:val="00111CF9"/>
    <w:rsid w:val="00111F48"/>
    <w:rsid w:val="001121F2"/>
    <w:rsid w:val="0011370E"/>
    <w:rsid w:val="00113CE8"/>
    <w:rsid w:val="0011474F"/>
    <w:rsid w:val="0011748A"/>
    <w:rsid w:val="00120A60"/>
    <w:rsid w:val="00121927"/>
    <w:rsid w:val="001226E3"/>
    <w:rsid w:val="00122BA9"/>
    <w:rsid w:val="00123498"/>
    <w:rsid w:val="001235E7"/>
    <w:rsid w:val="00123738"/>
    <w:rsid w:val="001243B9"/>
    <w:rsid w:val="00124717"/>
    <w:rsid w:val="001254A9"/>
    <w:rsid w:val="001277D9"/>
    <w:rsid w:val="00127E9E"/>
    <w:rsid w:val="00130A33"/>
    <w:rsid w:val="0013169B"/>
    <w:rsid w:val="00131C88"/>
    <w:rsid w:val="001320E8"/>
    <w:rsid w:val="00132AD8"/>
    <w:rsid w:val="00132AEE"/>
    <w:rsid w:val="00133DBB"/>
    <w:rsid w:val="00133DFF"/>
    <w:rsid w:val="001356EA"/>
    <w:rsid w:val="00136C87"/>
    <w:rsid w:val="0013782C"/>
    <w:rsid w:val="00137B81"/>
    <w:rsid w:val="0014057C"/>
    <w:rsid w:val="00140BD8"/>
    <w:rsid w:val="00140C9A"/>
    <w:rsid w:val="00140D62"/>
    <w:rsid w:val="0014191E"/>
    <w:rsid w:val="00142D2C"/>
    <w:rsid w:val="001435CE"/>
    <w:rsid w:val="001455C2"/>
    <w:rsid w:val="001506EA"/>
    <w:rsid w:val="00150A33"/>
    <w:rsid w:val="00150DDC"/>
    <w:rsid w:val="001526C0"/>
    <w:rsid w:val="00153227"/>
    <w:rsid w:val="00153E82"/>
    <w:rsid w:val="00154627"/>
    <w:rsid w:val="00156BF4"/>
    <w:rsid w:val="0015717A"/>
    <w:rsid w:val="00157C7A"/>
    <w:rsid w:val="00160F65"/>
    <w:rsid w:val="001618BF"/>
    <w:rsid w:val="00164305"/>
    <w:rsid w:val="00164A63"/>
    <w:rsid w:val="00165582"/>
    <w:rsid w:val="001655C9"/>
    <w:rsid w:val="00166061"/>
    <w:rsid w:val="0016785E"/>
    <w:rsid w:val="00167D91"/>
    <w:rsid w:val="00171111"/>
    <w:rsid w:val="00171716"/>
    <w:rsid w:val="0017233E"/>
    <w:rsid w:val="001730BF"/>
    <w:rsid w:val="00174447"/>
    <w:rsid w:val="0017444A"/>
    <w:rsid w:val="00174898"/>
    <w:rsid w:val="00174B55"/>
    <w:rsid w:val="00174CC5"/>
    <w:rsid w:val="00175471"/>
    <w:rsid w:val="001759ED"/>
    <w:rsid w:val="00175B66"/>
    <w:rsid w:val="00176563"/>
    <w:rsid w:val="00177909"/>
    <w:rsid w:val="001838CB"/>
    <w:rsid w:val="00184B6A"/>
    <w:rsid w:val="00184DD4"/>
    <w:rsid w:val="001850E9"/>
    <w:rsid w:val="00185203"/>
    <w:rsid w:val="0018788B"/>
    <w:rsid w:val="001878F8"/>
    <w:rsid w:val="00187FE8"/>
    <w:rsid w:val="0019056D"/>
    <w:rsid w:val="00191078"/>
    <w:rsid w:val="00191421"/>
    <w:rsid w:val="00191E7A"/>
    <w:rsid w:val="00193F37"/>
    <w:rsid w:val="001949B8"/>
    <w:rsid w:val="00194FEC"/>
    <w:rsid w:val="0019648B"/>
    <w:rsid w:val="00197DF7"/>
    <w:rsid w:val="001A0961"/>
    <w:rsid w:val="001A19EA"/>
    <w:rsid w:val="001A1B6B"/>
    <w:rsid w:val="001A1E07"/>
    <w:rsid w:val="001A21EC"/>
    <w:rsid w:val="001A226A"/>
    <w:rsid w:val="001A4560"/>
    <w:rsid w:val="001A582C"/>
    <w:rsid w:val="001A5FC2"/>
    <w:rsid w:val="001A73AC"/>
    <w:rsid w:val="001A7E55"/>
    <w:rsid w:val="001B007A"/>
    <w:rsid w:val="001B077D"/>
    <w:rsid w:val="001B1D75"/>
    <w:rsid w:val="001B2A62"/>
    <w:rsid w:val="001B2AEC"/>
    <w:rsid w:val="001B2F7D"/>
    <w:rsid w:val="001B3571"/>
    <w:rsid w:val="001B48CB"/>
    <w:rsid w:val="001B4F75"/>
    <w:rsid w:val="001B552C"/>
    <w:rsid w:val="001B6320"/>
    <w:rsid w:val="001B63C7"/>
    <w:rsid w:val="001B67D6"/>
    <w:rsid w:val="001B6CF1"/>
    <w:rsid w:val="001B738E"/>
    <w:rsid w:val="001B759E"/>
    <w:rsid w:val="001B76AF"/>
    <w:rsid w:val="001C001B"/>
    <w:rsid w:val="001C1536"/>
    <w:rsid w:val="001C1720"/>
    <w:rsid w:val="001C2607"/>
    <w:rsid w:val="001C3CFD"/>
    <w:rsid w:val="001C40F4"/>
    <w:rsid w:val="001C4478"/>
    <w:rsid w:val="001C4E56"/>
    <w:rsid w:val="001C6C7A"/>
    <w:rsid w:val="001D02AD"/>
    <w:rsid w:val="001D2738"/>
    <w:rsid w:val="001D2E70"/>
    <w:rsid w:val="001D3CC6"/>
    <w:rsid w:val="001D5E12"/>
    <w:rsid w:val="001D605B"/>
    <w:rsid w:val="001D617C"/>
    <w:rsid w:val="001D6D16"/>
    <w:rsid w:val="001D6F9B"/>
    <w:rsid w:val="001D710F"/>
    <w:rsid w:val="001E0496"/>
    <w:rsid w:val="001E05B3"/>
    <w:rsid w:val="001E0FFD"/>
    <w:rsid w:val="001E1429"/>
    <w:rsid w:val="001E1816"/>
    <w:rsid w:val="001E2D91"/>
    <w:rsid w:val="001E2DD6"/>
    <w:rsid w:val="001E3DB3"/>
    <w:rsid w:val="001E4230"/>
    <w:rsid w:val="001E42E4"/>
    <w:rsid w:val="001E43E2"/>
    <w:rsid w:val="001E5013"/>
    <w:rsid w:val="001E58BF"/>
    <w:rsid w:val="001E61C3"/>
    <w:rsid w:val="001E7FEA"/>
    <w:rsid w:val="001F029A"/>
    <w:rsid w:val="001F0E5B"/>
    <w:rsid w:val="001F19F8"/>
    <w:rsid w:val="001F2808"/>
    <w:rsid w:val="001F2893"/>
    <w:rsid w:val="001F2C49"/>
    <w:rsid w:val="001F30CA"/>
    <w:rsid w:val="001F3DCE"/>
    <w:rsid w:val="001F52DF"/>
    <w:rsid w:val="001F6601"/>
    <w:rsid w:val="001F6D67"/>
    <w:rsid w:val="001F6DA0"/>
    <w:rsid w:val="002019A3"/>
    <w:rsid w:val="00201A16"/>
    <w:rsid w:val="0020208C"/>
    <w:rsid w:val="0020251D"/>
    <w:rsid w:val="00202E43"/>
    <w:rsid w:val="002037A6"/>
    <w:rsid w:val="002042F5"/>
    <w:rsid w:val="002057A6"/>
    <w:rsid w:val="002061A2"/>
    <w:rsid w:val="00206341"/>
    <w:rsid w:val="00207764"/>
    <w:rsid w:val="00207E73"/>
    <w:rsid w:val="00214DBE"/>
    <w:rsid w:val="00214EA5"/>
    <w:rsid w:val="00215D49"/>
    <w:rsid w:val="00215EB2"/>
    <w:rsid w:val="00216824"/>
    <w:rsid w:val="00221210"/>
    <w:rsid w:val="002218BD"/>
    <w:rsid w:val="00222504"/>
    <w:rsid w:val="0022263B"/>
    <w:rsid w:val="0022266B"/>
    <w:rsid w:val="0022267D"/>
    <w:rsid w:val="00223FB7"/>
    <w:rsid w:val="0022481D"/>
    <w:rsid w:val="00224CAD"/>
    <w:rsid w:val="00225C7D"/>
    <w:rsid w:val="00225F8A"/>
    <w:rsid w:val="002302A0"/>
    <w:rsid w:val="002306DC"/>
    <w:rsid w:val="002325BB"/>
    <w:rsid w:val="00232D86"/>
    <w:rsid w:val="002336AA"/>
    <w:rsid w:val="0023417E"/>
    <w:rsid w:val="002356BB"/>
    <w:rsid w:val="00236884"/>
    <w:rsid w:val="002379C5"/>
    <w:rsid w:val="002401E1"/>
    <w:rsid w:val="002402F6"/>
    <w:rsid w:val="00241D90"/>
    <w:rsid w:val="002427C1"/>
    <w:rsid w:val="0024348D"/>
    <w:rsid w:val="002435FA"/>
    <w:rsid w:val="00243C8B"/>
    <w:rsid w:val="00243EB9"/>
    <w:rsid w:val="00243F8E"/>
    <w:rsid w:val="00243FB7"/>
    <w:rsid w:val="00245EA2"/>
    <w:rsid w:val="002460E6"/>
    <w:rsid w:val="00251163"/>
    <w:rsid w:val="00251CE8"/>
    <w:rsid w:val="00252158"/>
    <w:rsid w:val="00253993"/>
    <w:rsid w:val="00253C47"/>
    <w:rsid w:val="002543C1"/>
    <w:rsid w:val="00254DF3"/>
    <w:rsid w:val="00255ECF"/>
    <w:rsid w:val="00256554"/>
    <w:rsid w:val="002573E7"/>
    <w:rsid w:val="00260F38"/>
    <w:rsid w:val="002623E2"/>
    <w:rsid w:val="0026365F"/>
    <w:rsid w:val="002676FA"/>
    <w:rsid w:val="002701D5"/>
    <w:rsid w:val="002707A2"/>
    <w:rsid w:val="0027129A"/>
    <w:rsid w:val="002759A4"/>
    <w:rsid w:val="0027769D"/>
    <w:rsid w:val="002776A6"/>
    <w:rsid w:val="002822EF"/>
    <w:rsid w:val="00282844"/>
    <w:rsid w:val="00282A01"/>
    <w:rsid w:val="00282FE7"/>
    <w:rsid w:val="002832BD"/>
    <w:rsid w:val="00283BB8"/>
    <w:rsid w:val="00283F94"/>
    <w:rsid w:val="00284B2F"/>
    <w:rsid w:val="00285A2B"/>
    <w:rsid w:val="00286480"/>
    <w:rsid w:val="0028703F"/>
    <w:rsid w:val="00292206"/>
    <w:rsid w:val="002923B0"/>
    <w:rsid w:val="00292DC1"/>
    <w:rsid w:val="00294005"/>
    <w:rsid w:val="0029547D"/>
    <w:rsid w:val="002960D6"/>
    <w:rsid w:val="0029777E"/>
    <w:rsid w:val="0029C3BB"/>
    <w:rsid w:val="002A05CF"/>
    <w:rsid w:val="002A1295"/>
    <w:rsid w:val="002A203E"/>
    <w:rsid w:val="002A3A64"/>
    <w:rsid w:val="002A3F04"/>
    <w:rsid w:val="002A4AC0"/>
    <w:rsid w:val="002A4B24"/>
    <w:rsid w:val="002A76CA"/>
    <w:rsid w:val="002A7E2D"/>
    <w:rsid w:val="002B0B76"/>
    <w:rsid w:val="002B2313"/>
    <w:rsid w:val="002B2B1A"/>
    <w:rsid w:val="002B2E79"/>
    <w:rsid w:val="002B304D"/>
    <w:rsid w:val="002B322F"/>
    <w:rsid w:val="002B33F5"/>
    <w:rsid w:val="002B4E5E"/>
    <w:rsid w:val="002B7558"/>
    <w:rsid w:val="002C01EF"/>
    <w:rsid w:val="002C0E2E"/>
    <w:rsid w:val="002C1C9F"/>
    <w:rsid w:val="002C1E77"/>
    <w:rsid w:val="002C31DB"/>
    <w:rsid w:val="002C3E9C"/>
    <w:rsid w:val="002C5811"/>
    <w:rsid w:val="002C6539"/>
    <w:rsid w:val="002C7416"/>
    <w:rsid w:val="002C7512"/>
    <w:rsid w:val="002C7A9A"/>
    <w:rsid w:val="002D12CC"/>
    <w:rsid w:val="002D1CD6"/>
    <w:rsid w:val="002D1F79"/>
    <w:rsid w:val="002D3B38"/>
    <w:rsid w:val="002D49E8"/>
    <w:rsid w:val="002D5E36"/>
    <w:rsid w:val="002D6E5A"/>
    <w:rsid w:val="002D6F38"/>
    <w:rsid w:val="002D7143"/>
    <w:rsid w:val="002E09CE"/>
    <w:rsid w:val="002E1AA5"/>
    <w:rsid w:val="002E2E29"/>
    <w:rsid w:val="002E3559"/>
    <w:rsid w:val="002E35F8"/>
    <w:rsid w:val="002E3DC5"/>
    <w:rsid w:val="002E479E"/>
    <w:rsid w:val="002E7F57"/>
    <w:rsid w:val="002F0418"/>
    <w:rsid w:val="002F1349"/>
    <w:rsid w:val="002F4513"/>
    <w:rsid w:val="002F471A"/>
    <w:rsid w:val="002F4ED5"/>
    <w:rsid w:val="002F5DFD"/>
    <w:rsid w:val="0030031E"/>
    <w:rsid w:val="003004E0"/>
    <w:rsid w:val="003005CA"/>
    <w:rsid w:val="003010A1"/>
    <w:rsid w:val="003013A3"/>
    <w:rsid w:val="0030198B"/>
    <w:rsid w:val="00302128"/>
    <w:rsid w:val="00302470"/>
    <w:rsid w:val="00302627"/>
    <w:rsid w:val="00302D64"/>
    <w:rsid w:val="00304C2F"/>
    <w:rsid w:val="00306931"/>
    <w:rsid w:val="003069AA"/>
    <w:rsid w:val="00306B8F"/>
    <w:rsid w:val="00307618"/>
    <w:rsid w:val="00307BBF"/>
    <w:rsid w:val="00307F5E"/>
    <w:rsid w:val="00307F7E"/>
    <w:rsid w:val="003109C1"/>
    <w:rsid w:val="00310D8B"/>
    <w:rsid w:val="00313C3C"/>
    <w:rsid w:val="003143DA"/>
    <w:rsid w:val="00315231"/>
    <w:rsid w:val="003154F4"/>
    <w:rsid w:val="003156A1"/>
    <w:rsid w:val="00316749"/>
    <w:rsid w:val="00316846"/>
    <w:rsid w:val="00317A39"/>
    <w:rsid w:val="003202D9"/>
    <w:rsid w:val="00320779"/>
    <w:rsid w:val="00320F78"/>
    <w:rsid w:val="00322143"/>
    <w:rsid w:val="003223CB"/>
    <w:rsid w:val="00322DDB"/>
    <w:rsid w:val="00327077"/>
    <w:rsid w:val="003278C8"/>
    <w:rsid w:val="00330A49"/>
    <w:rsid w:val="003321DF"/>
    <w:rsid w:val="00334844"/>
    <w:rsid w:val="0033522B"/>
    <w:rsid w:val="00336311"/>
    <w:rsid w:val="00336CF5"/>
    <w:rsid w:val="00336DBA"/>
    <w:rsid w:val="00336FB8"/>
    <w:rsid w:val="003411AE"/>
    <w:rsid w:val="00341520"/>
    <w:rsid w:val="00341A43"/>
    <w:rsid w:val="00341F9D"/>
    <w:rsid w:val="003429CD"/>
    <w:rsid w:val="00343975"/>
    <w:rsid w:val="003441C9"/>
    <w:rsid w:val="0034516E"/>
    <w:rsid w:val="003451C6"/>
    <w:rsid w:val="003451CB"/>
    <w:rsid w:val="0034524F"/>
    <w:rsid w:val="003500D3"/>
    <w:rsid w:val="00350D2D"/>
    <w:rsid w:val="0035217F"/>
    <w:rsid w:val="0035257A"/>
    <w:rsid w:val="00354503"/>
    <w:rsid w:val="003551D2"/>
    <w:rsid w:val="003557D5"/>
    <w:rsid w:val="00356A18"/>
    <w:rsid w:val="00360775"/>
    <w:rsid w:val="0036077E"/>
    <w:rsid w:val="00361D81"/>
    <w:rsid w:val="003638B7"/>
    <w:rsid w:val="00364A39"/>
    <w:rsid w:val="00364EB9"/>
    <w:rsid w:val="003707DA"/>
    <w:rsid w:val="0037086B"/>
    <w:rsid w:val="00370A19"/>
    <w:rsid w:val="00372DDC"/>
    <w:rsid w:val="00373164"/>
    <w:rsid w:val="00375F34"/>
    <w:rsid w:val="00375F63"/>
    <w:rsid w:val="00376A5D"/>
    <w:rsid w:val="00377217"/>
    <w:rsid w:val="00377F66"/>
    <w:rsid w:val="00380443"/>
    <w:rsid w:val="0038068E"/>
    <w:rsid w:val="003818E1"/>
    <w:rsid w:val="003827F1"/>
    <w:rsid w:val="003848BC"/>
    <w:rsid w:val="0038628F"/>
    <w:rsid w:val="0039061A"/>
    <w:rsid w:val="00390F83"/>
    <w:rsid w:val="003917F7"/>
    <w:rsid w:val="0039252C"/>
    <w:rsid w:val="003945AC"/>
    <w:rsid w:val="0039462B"/>
    <w:rsid w:val="003A05D6"/>
    <w:rsid w:val="003A1713"/>
    <w:rsid w:val="003A4021"/>
    <w:rsid w:val="003A4276"/>
    <w:rsid w:val="003A49CC"/>
    <w:rsid w:val="003A53B0"/>
    <w:rsid w:val="003A708C"/>
    <w:rsid w:val="003A7904"/>
    <w:rsid w:val="003B0140"/>
    <w:rsid w:val="003B0F17"/>
    <w:rsid w:val="003B1A6C"/>
    <w:rsid w:val="003B1F56"/>
    <w:rsid w:val="003B20FA"/>
    <w:rsid w:val="003B245D"/>
    <w:rsid w:val="003B32C0"/>
    <w:rsid w:val="003B38C6"/>
    <w:rsid w:val="003B4081"/>
    <w:rsid w:val="003B5CDA"/>
    <w:rsid w:val="003B7229"/>
    <w:rsid w:val="003C0D0B"/>
    <w:rsid w:val="003C1819"/>
    <w:rsid w:val="003C22CD"/>
    <w:rsid w:val="003C2844"/>
    <w:rsid w:val="003C451E"/>
    <w:rsid w:val="003C5246"/>
    <w:rsid w:val="003C5844"/>
    <w:rsid w:val="003D13F2"/>
    <w:rsid w:val="003D20D6"/>
    <w:rsid w:val="003D275A"/>
    <w:rsid w:val="003D3143"/>
    <w:rsid w:val="003D42ED"/>
    <w:rsid w:val="003D7324"/>
    <w:rsid w:val="003D7728"/>
    <w:rsid w:val="003E1B28"/>
    <w:rsid w:val="003E323B"/>
    <w:rsid w:val="003E3D23"/>
    <w:rsid w:val="003F08A3"/>
    <w:rsid w:val="003F26E2"/>
    <w:rsid w:val="003F27BD"/>
    <w:rsid w:val="003F2E47"/>
    <w:rsid w:val="003F3538"/>
    <w:rsid w:val="003F415F"/>
    <w:rsid w:val="003F4BB1"/>
    <w:rsid w:val="003F4FFF"/>
    <w:rsid w:val="003F58AC"/>
    <w:rsid w:val="003F65B4"/>
    <w:rsid w:val="003F72B9"/>
    <w:rsid w:val="00400279"/>
    <w:rsid w:val="0040184F"/>
    <w:rsid w:val="0040202F"/>
    <w:rsid w:val="004025E2"/>
    <w:rsid w:val="0040302E"/>
    <w:rsid w:val="00403CF8"/>
    <w:rsid w:val="00403F3A"/>
    <w:rsid w:val="00404EF8"/>
    <w:rsid w:val="004059FD"/>
    <w:rsid w:val="00405C8B"/>
    <w:rsid w:val="00406AE1"/>
    <w:rsid w:val="00406D59"/>
    <w:rsid w:val="00407251"/>
    <w:rsid w:val="00407DDF"/>
    <w:rsid w:val="0041071A"/>
    <w:rsid w:val="00410872"/>
    <w:rsid w:val="004113F0"/>
    <w:rsid w:val="004114FD"/>
    <w:rsid w:val="00411A58"/>
    <w:rsid w:val="00412060"/>
    <w:rsid w:val="0041252A"/>
    <w:rsid w:val="0041303D"/>
    <w:rsid w:val="00415902"/>
    <w:rsid w:val="00416E37"/>
    <w:rsid w:val="004176ED"/>
    <w:rsid w:val="0042181A"/>
    <w:rsid w:val="004219B4"/>
    <w:rsid w:val="00423A9A"/>
    <w:rsid w:val="00423B1B"/>
    <w:rsid w:val="00423CFF"/>
    <w:rsid w:val="0042425E"/>
    <w:rsid w:val="00424E41"/>
    <w:rsid w:val="004258AA"/>
    <w:rsid w:val="004265F5"/>
    <w:rsid w:val="0042783F"/>
    <w:rsid w:val="0043083A"/>
    <w:rsid w:val="00431349"/>
    <w:rsid w:val="00431D99"/>
    <w:rsid w:val="00432E52"/>
    <w:rsid w:val="00432E77"/>
    <w:rsid w:val="00432FDF"/>
    <w:rsid w:val="0043363C"/>
    <w:rsid w:val="00434D86"/>
    <w:rsid w:val="004363B4"/>
    <w:rsid w:val="00440121"/>
    <w:rsid w:val="004401B2"/>
    <w:rsid w:val="00440730"/>
    <w:rsid w:val="00441436"/>
    <w:rsid w:val="00443F28"/>
    <w:rsid w:val="00446F2D"/>
    <w:rsid w:val="004474A9"/>
    <w:rsid w:val="004474BF"/>
    <w:rsid w:val="004531D4"/>
    <w:rsid w:val="00454277"/>
    <w:rsid w:val="00454326"/>
    <w:rsid w:val="00454363"/>
    <w:rsid w:val="00454469"/>
    <w:rsid w:val="00454C09"/>
    <w:rsid w:val="00454FB2"/>
    <w:rsid w:val="00455329"/>
    <w:rsid w:val="004556B3"/>
    <w:rsid w:val="00455993"/>
    <w:rsid w:val="00463CA5"/>
    <w:rsid w:val="0046493E"/>
    <w:rsid w:val="004651E8"/>
    <w:rsid w:val="0046638D"/>
    <w:rsid w:val="00466F6B"/>
    <w:rsid w:val="00467241"/>
    <w:rsid w:val="004705F8"/>
    <w:rsid w:val="00470F7E"/>
    <w:rsid w:val="00472AEA"/>
    <w:rsid w:val="00472F22"/>
    <w:rsid w:val="00473338"/>
    <w:rsid w:val="00473382"/>
    <w:rsid w:val="0048024A"/>
    <w:rsid w:val="00481701"/>
    <w:rsid w:val="00482320"/>
    <w:rsid w:val="004826AF"/>
    <w:rsid w:val="00483A77"/>
    <w:rsid w:val="00483F6A"/>
    <w:rsid w:val="00484189"/>
    <w:rsid w:val="0048468C"/>
    <w:rsid w:val="00486789"/>
    <w:rsid w:val="004867DA"/>
    <w:rsid w:val="00486CF6"/>
    <w:rsid w:val="004873E2"/>
    <w:rsid w:val="00490875"/>
    <w:rsid w:val="00490BFC"/>
    <w:rsid w:val="00491687"/>
    <w:rsid w:val="00492C64"/>
    <w:rsid w:val="00492D7C"/>
    <w:rsid w:val="00494167"/>
    <w:rsid w:val="00494CBF"/>
    <w:rsid w:val="00495EC6"/>
    <w:rsid w:val="004961B1"/>
    <w:rsid w:val="00496ABD"/>
    <w:rsid w:val="00497814"/>
    <w:rsid w:val="004A2138"/>
    <w:rsid w:val="004A267F"/>
    <w:rsid w:val="004A2905"/>
    <w:rsid w:val="004A29B5"/>
    <w:rsid w:val="004A30EF"/>
    <w:rsid w:val="004A316A"/>
    <w:rsid w:val="004A451D"/>
    <w:rsid w:val="004A486E"/>
    <w:rsid w:val="004A4DF3"/>
    <w:rsid w:val="004A5D46"/>
    <w:rsid w:val="004A6B4E"/>
    <w:rsid w:val="004A72FF"/>
    <w:rsid w:val="004A73D2"/>
    <w:rsid w:val="004B1AD6"/>
    <w:rsid w:val="004B2402"/>
    <w:rsid w:val="004B2786"/>
    <w:rsid w:val="004B2A40"/>
    <w:rsid w:val="004B39AF"/>
    <w:rsid w:val="004B4420"/>
    <w:rsid w:val="004B4AB2"/>
    <w:rsid w:val="004B4ED7"/>
    <w:rsid w:val="004B685D"/>
    <w:rsid w:val="004B7B39"/>
    <w:rsid w:val="004C034C"/>
    <w:rsid w:val="004C04EE"/>
    <w:rsid w:val="004C0617"/>
    <w:rsid w:val="004C0E7D"/>
    <w:rsid w:val="004C1FB9"/>
    <w:rsid w:val="004C233E"/>
    <w:rsid w:val="004C398E"/>
    <w:rsid w:val="004C618A"/>
    <w:rsid w:val="004C7AD9"/>
    <w:rsid w:val="004D065B"/>
    <w:rsid w:val="004D09ED"/>
    <w:rsid w:val="004D0E5B"/>
    <w:rsid w:val="004D1881"/>
    <w:rsid w:val="004D2397"/>
    <w:rsid w:val="004D4AED"/>
    <w:rsid w:val="004D5C63"/>
    <w:rsid w:val="004D6743"/>
    <w:rsid w:val="004D67BC"/>
    <w:rsid w:val="004D785F"/>
    <w:rsid w:val="004D7992"/>
    <w:rsid w:val="004E03A9"/>
    <w:rsid w:val="004E27BD"/>
    <w:rsid w:val="004E2CE4"/>
    <w:rsid w:val="004E3438"/>
    <w:rsid w:val="004E38C8"/>
    <w:rsid w:val="004E3BEC"/>
    <w:rsid w:val="004E45C0"/>
    <w:rsid w:val="004E477A"/>
    <w:rsid w:val="004E52B2"/>
    <w:rsid w:val="004E57DE"/>
    <w:rsid w:val="004E5AD1"/>
    <w:rsid w:val="004E5C07"/>
    <w:rsid w:val="004E70BA"/>
    <w:rsid w:val="004F0FB6"/>
    <w:rsid w:val="004F1E3F"/>
    <w:rsid w:val="004F3989"/>
    <w:rsid w:val="004F3B91"/>
    <w:rsid w:val="004F3E4A"/>
    <w:rsid w:val="004F4751"/>
    <w:rsid w:val="004F4CF0"/>
    <w:rsid w:val="004F4F5D"/>
    <w:rsid w:val="004F6177"/>
    <w:rsid w:val="0050056F"/>
    <w:rsid w:val="00502A42"/>
    <w:rsid w:val="0050301A"/>
    <w:rsid w:val="00504745"/>
    <w:rsid w:val="00505B3D"/>
    <w:rsid w:val="005063C2"/>
    <w:rsid w:val="00506BDD"/>
    <w:rsid w:val="005076BB"/>
    <w:rsid w:val="00507EDA"/>
    <w:rsid w:val="00510A40"/>
    <w:rsid w:val="0051332F"/>
    <w:rsid w:val="00513359"/>
    <w:rsid w:val="0051384F"/>
    <w:rsid w:val="005144E6"/>
    <w:rsid w:val="005145E3"/>
    <w:rsid w:val="00516D47"/>
    <w:rsid w:val="00517C76"/>
    <w:rsid w:val="0052477B"/>
    <w:rsid w:val="0052518F"/>
    <w:rsid w:val="0052614B"/>
    <w:rsid w:val="005278CC"/>
    <w:rsid w:val="0053097B"/>
    <w:rsid w:val="00530F9A"/>
    <w:rsid w:val="00532D55"/>
    <w:rsid w:val="005331A9"/>
    <w:rsid w:val="0053419D"/>
    <w:rsid w:val="00534545"/>
    <w:rsid w:val="00535B40"/>
    <w:rsid w:val="00536C78"/>
    <w:rsid w:val="005375A8"/>
    <w:rsid w:val="00537C1E"/>
    <w:rsid w:val="00540088"/>
    <w:rsid w:val="00540612"/>
    <w:rsid w:val="00541CDC"/>
    <w:rsid w:val="005421E5"/>
    <w:rsid w:val="00542C08"/>
    <w:rsid w:val="00542E71"/>
    <w:rsid w:val="00543831"/>
    <w:rsid w:val="00543E72"/>
    <w:rsid w:val="0054530F"/>
    <w:rsid w:val="0054596D"/>
    <w:rsid w:val="005466DA"/>
    <w:rsid w:val="0054671B"/>
    <w:rsid w:val="00547113"/>
    <w:rsid w:val="00550627"/>
    <w:rsid w:val="00550B02"/>
    <w:rsid w:val="0055186D"/>
    <w:rsid w:val="00552DE3"/>
    <w:rsid w:val="00553542"/>
    <w:rsid w:val="00554184"/>
    <w:rsid w:val="00554552"/>
    <w:rsid w:val="00554948"/>
    <w:rsid w:val="005549A2"/>
    <w:rsid w:val="0055586E"/>
    <w:rsid w:val="005558BF"/>
    <w:rsid w:val="005574F6"/>
    <w:rsid w:val="00557981"/>
    <w:rsid w:val="005601DB"/>
    <w:rsid w:val="0056109F"/>
    <w:rsid w:val="005620A2"/>
    <w:rsid w:val="00563EA3"/>
    <w:rsid w:val="00564671"/>
    <w:rsid w:val="00565BAE"/>
    <w:rsid w:val="00565C36"/>
    <w:rsid w:val="00571060"/>
    <w:rsid w:val="005718C3"/>
    <w:rsid w:val="00572047"/>
    <w:rsid w:val="005720F1"/>
    <w:rsid w:val="00572BEE"/>
    <w:rsid w:val="00574CC5"/>
    <w:rsid w:val="0057513E"/>
    <w:rsid w:val="005769AA"/>
    <w:rsid w:val="00580D5E"/>
    <w:rsid w:val="00582193"/>
    <w:rsid w:val="005821D9"/>
    <w:rsid w:val="00582E0A"/>
    <w:rsid w:val="00584A57"/>
    <w:rsid w:val="00584E0E"/>
    <w:rsid w:val="005852D8"/>
    <w:rsid w:val="005864BB"/>
    <w:rsid w:val="005868C1"/>
    <w:rsid w:val="00586ED4"/>
    <w:rsid w:val="00587A55"/>
    <w:rsid w:val="00590185"/>
    <w:rsid w:val="005908AC"/>
    <w:rsid w:val="00590E96"/>
    <w:rsid w:val="0059158E"/>
    <w:rsid w:val="00592D1C"/>
    <w:rsid w:val="00592E93"/>
    <w:rsid w:val="00593EDA"/>
    <w:rsid w:val="005967AB"/>
    <w:rsid w:val="0059720C"/>
    <w:rsid w:val="005A015B"/>
    <w:rsid w:val="005A0412"/>
    <w:rsid w:val="005A0A80"/>
    <w:rsid w:val="005A0CC1"/>
    <w:rsid w:val="005A0FE7"/>
    <w:rsid w:val="005A21E6"/>
    <w:rsid w:val="005A2612"/>
    <w:rsid w:val="005A474D"/>
    <w:rsid w:val="005A5D7A"/>
    <w:rsid w:val="005A70CA"/>
    <w:rsid w:val="005A7FA0"/>
    <w:rsid w:val="005B15F5"/>
    <w:rsid w:val="005B1FF5"/>
    <w:rsid w:val="005B26CD"/>
    <w:rsid w:val="005B3E14"/>
    <w:rsid w:val="005B48E4"/>
    <w:rsid w:val="005B6735"/>
    <w:rsid w:val="005B67CE"/>
    <w:rsid w:val="005B6EED"/>
    <w:rsid w:val="005B6F21"/>
    <w:rsid w:val="005C0E3A"/>
    <w:rsid w:val="005C1CC8"/>
    <w:rsid w:val="005C2013"/>
    <w:rsid w:val="005C289E"/>
    <w:rsid w:val="005C3E7A"/>
    <w:rsid w:val="005C60B9"/>
    <w:rsid w:val="005C630E"/>
    <w:rsid w:val="005C6987"/>
    <w:rsid w:val="005D0AE6"/>
    <w:rsid w:val="005D347B"/>
    <w:rsid w:val="005D4C0B"/>
    <w:rsid w:val="005D71D6"/>
    <w:rsid w:val="005D755F"/>
    <w:rsid w:val="005E15C6"/>
    <w:rsid w:val="005E1933"/>
    <w:rsid w:val="005E1BC7"/>
    <w:rsid w:val="005E278C"/>
    <w:rsid w:val="005E2E2B"/>
    <w:rsid w:val="005E2FE1"/>
    <w:rsid w:val="005E43F9"/>
    <w:rsid w:val="005E521C"/>
    <w:rsid w:val="005E606E"/>
    <w:rsid w:val="005E63AA"/>
    <w:rsid w:val="005E65C5"/>
    <w:rsid w:val="005F0419"/>
    <w:rsid w:val="005F46A0"/>
    <w:rsid w:val="005F5489"/>
    <w:rsid w:val="005F5F97"/>
    <w:rsid w:val="005F6FFC"/>
    <w:rsid w:val="005F79E8"/>
    <w:rsid w:val="005F7F6F"/>
    <w:rsid w:val="00600532"/>
    <w:rsid w:val="00602CE5"/>
    <w:rsid w:val="00603FDE"/>
    <w:rsid w:val="00604098"/>
    <w:rsid w:val="006040C0"/>
    <w:rsid w:val="00605EBA"/>
    <w:rsid w:val="00606186"/>
    <w:rsid w:val="0060745A"/>
    <w:rsid w:val="00607551"/>
    <w:rsid w:val="00610A28"/>
    <w:rsid w:val="006114F1"/>
    <w:rsid w:val="00611D8C"/>
    <w:rsid w:val="00612BAB"/>
    <w:rsid w:val="00612E51"/>
    <w:rsid w:val="006139BC"/>
    <w:rsid w:val="0061445C"/>
    <w:rsid w:val="00614897"/>
    <w:rsid w:val="0061546B"/>
    <w:rsid w:val="00616DED"/>
    <w:rsid w:val="00620AC0"/>
    <w:rsid w:val="00620ECE"/>
    <w:rsid w:val="00621545"/>
    <w:rsid w:val="0062279D"/>
    <w:rsid w:val="00623C13"/>
    <w:rsid w:val="00625389"/>
    <w:rsid w:val="0062593C"/>
    <w:rsid w:val="00625C68"/>
    <w:rsid w:val="00627502"/>
    <w:rsid w:val="00627BD8"/>
    <w:rsid w:val="00630690"/>
    <w:rsid w:val="006311CF"/>
    <w:rsid w:val="006314D6"/>
    <w:rsid w:val="00633884"/>
    <w:rsid w:val="0063527F"/>
    <w:rsid w:val="00637CC1"/>
    <w:rsid w:val="006409CC"/>
    <w:rsid w:val="00640BC5"/>
    <w:rsid w:val="0064169D"/>
    <w:rsid w:val="00641858"/>
    <w:rsid w:val="00641EEE"/>
    <w:rsid w:val="00642AF0"/>
    <w:rsid w:val="00643C04"/>
    <w:rsid w:val="00645347"/>
    <w:rsid w:val="00645D80"/>
    <w:rsid w:val="006474CE"/>
    <w:rsid w:val="006479E3"/>
    <w:rsid w:val="00647B70"/>
    <w:rsid w:val="00650717"/>
    <w:rsid w:val="00652243"/>
    <w:rsid w:val="006523DD"/>
    <w:rsid w:val="0065283E"/>
    <w:rsid w:val="00652FF8"/>
    <w:rsid w:val="00653243"/>
    <w:rsid w:val="006533C1"/>
    <w:rsid w:val="00655364"/>
    <w:rsid w:val="00655871"/>
    <w:rsid w:val="00655AC6"/>
    <w:rsid w:val="00655E23"/>
    <w:rsid w:val="0065607D"/>
    <w:rsid w:val="006565BD"/>
    <w:rsid w:val="0066130B"/>
    <w:rsid w:val="006649EC"/>
    <w:rsid w:val="00664CA9"/>
    <w:rsid w:val="00665AEC"/>
    <w:rsid w:val="00665CE5"/>
    <w:rsid w:val="006668A4"/>
    <w:rsid w:val="0066745E"/>
    <w:rsid w:val="0067055D"/>
    <w:rsid w:val="0067088E"/>
    <w:rsid w:val="00671051"/>
    <w:rsid w:val="006713FE"/>
    <w:rsid w:val="00671913"/>
    <w:rsid w:val="00671BF9"/>
    <w:rsid w:val="006722A9"/>
    <w:rsid w:val="0067269F"/>
    <w:rsid w:val="00673580"/>
    <w:rsid w:val="006739FA"/>
    <w:rsid w:val="00673B33"/>
    <w:rsid w:val="006744AD"/>
    <w:rsid w:val="00674549"/>
    <w:rsid w:val="006749C1"/>
    <w:rsid w:val="006762F5"/>
    <w:rsid w:val="006769AC"/>
    <w:rsid w:val="00676A1F"/>
    <w:rsid w:val="0067702A"/>
    <w:rsid w:val="006777A9"/>
    <w:rsid w:val="00677D95"/>
    <w:rsid w:val="00680CA1"/>
    <w:rsid w:val="006828E7"/>
    <w:rsid w:val="00683324"/>
    <w:rsid w:val="00684C2C"/>
    <w:rsid w:val="00684E11"/>
    <w:rsid w:val="00685739"/>
    <w:rsid w:val="00686562"/>
    <w:rsid w:val="00687C06"/>
    <w:rsid w:val="00691ABD"/>
    <w:rsid w:val="00691CC4"/>
    <w:rsid w:val="00692289"/>
    <w:rsid w:val="00692F49"/>
    <w:rsid w:val="006943ED"/>
    <w:rsid w:val="00697FB9"/>
    <w:rsid w:val="006A01C7"/>
    <w:rsid w:val="006A10AF"/>
    <w:rsid w:val="006A1103"/>
    <w:rsid w:val="006A2658"/>
    <w:rsid w:val="006A2A23"/>
    <w:rsid w:val="006A2AED"/>
    <w:rsid w:val="006A2C8A"/>
    <w:rsid w:val="006A2DB6"/>
    <w:rsid w:val="006A3096"/>
    <w:rsid w:val="006A49FC"/>
    <w:rsid w:val="006A78A6"/>
    <w:rsid w:val="006B0A1C"/>
    <w:rsid w:val="006B259C"/>
    <w:rsid w:val="006B3718"/>
    <w:rsid w:val="006B47B6"/>
    <w:rsid w:val="006B4CB3"/>
    <w:rsid w:val="006B62C0"/>
    <w:rsid w:val="006B69F6"/>
    <w:rsid w:val="006C089A"/>
    <w:rsid w:val="006C3971"/>
    <w:rsid w:val="006C407F"/>
    <w:rsid w:val="006C416C"/>
    <w:rsid w:val="006C6B47"/>
    <w:rsid w:val="006C70F1"/>
    <w:rsid w:val="006C72F1"/>
    <w:rsid w:val="006C73EA"/>
    <w:rsid w:val="006D027B"/>
    <w:rsid w:val="006D1ED7"/>
    <w:rsid w:val="006D21BB"/>
    <w:rsid w:val="006D46B6"/>
    <w:rsid w:val="006D5AD0"/>
    <w:rsid w:val="006D5BC0"/>
    <w:rsid w:val="006D78D0"/>
    <w:rsid w:val="006D7C91"/>
    <w:rsid w:val="006E1109"/>
    <w:rsid w:val="006E13DA"/>
    <w:rsid w:val="006E1766"/>
    <w:rsid w:val="006E18CB"/>
    <w:rsid w:val="006E279A"/>
    <w:rsid w:val="006E350B"/>
    <w:rsid w:val="006E4F9A"/>
    <w:rsid w:val="006E52C1"/>
    <w:rsid w:val="006E5B71"/>
    <w:rsid w:val="006E5C67"/>
    <w:rsid w:val="006E63BF"/>
    <w:rsid w:val="006E697E"/>
    <w:rsid w:val="006E782D"/>
    <w:rsid w:val="006F155B"/>
    <w:rsid w:val="006F1693"/>
    <w:rsid w:val="006F1999"/>
    <w:rsid w:val="006F1C32"/>
    <w:rsid w:val="006F2273"/>
    <w:rsid w:val="006F2DC6"/>
    <w:rsid w:val="006F4C17"/>
    <w:rsid w:val="006F5886"/>
    <w:rsid w:val="006F67FB"/>
    <w:rsid w:val="007000B7"/>
    <w:rsid w:val="0070301C"/>
    <w:rsid w:val="00703251"/>
    <w:rsid w:val="00703614"/>
    <w:rsid w:val="00706A15"/>
    <w:rsid w:val="00707899"/>
    <w:rsid w:val="00707C6C"/>
    <w:rsid w:val="00711D79"/>
    <w:rsid w:val="00712599"/>
    <w:rsid w:val="00712CE0"/>
    <w:rsid w:val="007135D8"/>
    <w:rsid w:val="00713818"/>
    <w:rsid w:val="00714F86"/>
    <w:rsid w:val="0071638D"/>
    <w:rsid w:val="0071785B"/>
    <w:rsid w:val="00720AD9"/>
    <w:rsid w:val="00720D30"/>
    <w:rsid w:val="00720FBB"/>
    <w:rsid w:val="00722A22"/>
    <w:rsid w:val="00723AAB"/>
    <w:rsid w:val="00723E86"/>
    <w:rsid w:val="00724D25"/>
    <w:rsid w:val="007264B5"/>
    <w:rsid w:val="00726971"/>
    <w:rsid w:val="00730479"/>
    <w:rsid w:val="00730536"/>
    <w:rsid w:val="00730B2E"/>
    <w:rsid w:val="00731224"/>
    <w:rsid w:val="0073203A"/>
    <w:rsid w:val="00732CA1"/>
    <w:rsid w:val="00733890"/>
    <w:rsid w:val="00733932"/>
    <w:rsid w:val="00735F00"/>
    <w:rsid w:val="007363EC"/>
    <w:rsid w:val="00736B32"/>
    <w:rsid w:val="00740034"/>
    <w:rsid w:val="00740878"/>
    <w:rsid w:val="00742FD8"/>
    <w:rsid w:val="00744516"/>
    <w:rsid w:val="00744EE1"/>
    <w:rsid w:val="00747620"/>
    <w:rsid w:val="00750352"/>
    <w:rsid w:val="00750BBA"/>
    <w:rsid w:val="007515DD"/>
    <w:rsid w:val="00752C60"/>
    <w:rsid w:val="00752EDC"/>
    <w:rsid w:val="0075358D"/>
    <w:rsid w:val="007560BF"/>
    <w:rsid w:val="007562E6"/>
    <w:rsid w:val="007569F7"/>
    <w:rsid w:val="00757FF2"/>
    <w:rsid w:val="00760560"/>
    <w:rsid w:val="00760801"/>
    <w:rsid w:val="007609B3"/>
    <w:rsid w:val="00761983"/>
    <w:rsid w:val="00761B7C"/>
    <w:rsid w:val="007625EB"/>
    <w:rsid w:val="00765435"/>
    <w:rsid w:val="00766335"/>
    <w:rsid w:val="0076683C"/>
    <w:rsid w:val="007676EC"/>
    <w:rsid w:val="007677B3"/>
    <w:rsid w:val="00767851"/>
    <w:rsid w:val="007678FF"/>
    <w:rsid w:val="00767C97"/>
    <w:rsid w:val="0077129E"/>
    <w:rsid w:val="00771882"/>
    <w:rsid w:val="00771DFC"/>
    <w:rsid w:val="00772DEF"/>
    <w:rsid w:val="00773DE3"/>
    <w:rsid w:val="00775A30"/>
    <w:rsid w:val="00776144"/>
    <w:rsid w:val="00780584"/>
    <w:rsid w:val="007827F0"/>
    <w:rsid w:val="00782C83"/>
    <w:rsid w:val="00783300"/>
    <w:rsid w:val="00783795"/>
    <w:rsid w:val="007845E4"/>
    <w:rsid w:val="007847E4"/>
    <w:rsid w:val="00785819"/>
    <w:rsid w:val="00785B76"/>
    <w:rsid w:val="0078760D"/>
    <w:rsid w:val="00787BDD"/>
    <w:rsid w:val="00790FCB"/>
    <w:rsid w:val="007920CF"/>
    <w:rsid w:val="00792315"/>
    <w:rsid w:val="00792B73"/>
    <w:rsid w:val="00793666"/>
    <w:rsid w:val="00794381"/>
    <w:rsid w:val="007947D9"/>
    <w:rsid w:val="00794834"/>
    <w:rsid w:val="0079571C"/>
    <w:rsid w:val="00795818"/>
    <w:rsid w:val="00796336"/>
    <w:rsid w:val="00796ADE"/>
    <w:rsid w:val="00797AD3"/>
    <w:rsid w:val="007A13F9"/>
    <w:rsid w:val="007A15FB"/>
    <w:rsid w:val="007A1B53"/>
    <w:rsid w:val="007A1B81"/>
    <w:rsid w:val="007A23DA"/>
    <w:rsid w:val="007A2934"/>
    <w:rsid w:val="007A2DE7"/>
    <w:rsid w:val="007A3F06"/>
    <w:rsid w:val="007A41AA"/>
    <w:rsid w:val="007A4DB6"/>
    <w:rsid w:val="007A5B91"/>
    <w:rsid w:val="007A7697"/>
    <w:rsid w:val="007A7CED"/>
    <w:rsid w:val="007A7D3A"/>
    <w:rsid w:val="007B2322"/>
    <w:rsid w:val="007B4408"/>
    <w:rsid w:val="007B4CE9"/>
    <w:rsid w:val="007B56BB"/>
    <w:rsid w:val="007B5BF5"/>
    <w:rsid w:val="007B6342"/>
    <w:rsid w:val="007B63DD"/>
    <w:rsid w:val="007B6701"/>
    <w:rsid w:val="007B67BE"/>
    <w:rsid w:val="007B7090"/>
    <w:rsid w:val="007C2E6C"/>
    <w:rsid w:val="007C304C"/>
    <w:rsid w:val="007C3761"/>
    <w:rsid w:val="007C431D"/>
    <w:rsid w:val="007C5877"/>
    <w:rsid w:val="007C6360"/>
    <w:rsid w:val="007D1282"/>
    <w:rsid w:val="007D264B"/>
    <w:rsid w:val="007D44D6"/>
    <w:rsid w:val="007D4646"/>
    <w:rsid w:val="007D5D78"/>
    <w:rsid w:val="007D5D7F"/>
    <w:rsid w:val="007D6A6B"/>
    <w:rsid w:val="007D7A69"/>
    <w:rsid w:val="007E09F6"/>
    <w:rsid w:val="007E3BC5"/>
    <w:rsid w:val="007E3F1B"/>
    <w:rsid w:val="007E5617"/>
    <w:rsid w:val="007E5696"/>
    <w:rsid w:val="007E5F99"/>
    <w:rsid w:val="007E60A4"/>
    <w:rsid w:val="007E75CC"/>
    <w:rsid w:val="007E7FDF"/>
    <w:rsid w:val="007F1C8B"/>
    <w:rsid w:val="007F2213"/>
    <w:rsid w:val="007F246A"/>
    <w:rsid w:val="007F4C4D"/>
    <w:rsid w:val="007F55AE"/>
    <w:rsid w:val="007F56D1"/>
    <w:rsid w:val="007F5826"/>
    <w:rsid w:val="007F5F63"/>
    <w:rsid w:val="007F6988"/>
    <w:rsid w:val="007F6BB8"/>
    <w:rsid w:val="00807AC0"/>
    <w:rsid w:val="00807CBF"/>
    <w:rsid w:val="00810F65"/>
    <w:rsid w:val="00811F4D"/>
    <w:rsid w:val="0081208C"/>
    <w:rsid w:val="00812422"/>
    <w:rsid w:val="00813275"/>
    <w:rsid w:val="008139AB"/>
    <w:rsid w:val="00813FE9"/>
    <w:rsid w:val="00814B8F"/>
    <w:rsid w:val="008156AE"/>
    <w:rsid w:val="00816230"/>
    <w:rsid w:val="0081628F"/>
    <w:rsid w:val="008178D9"/>
    <w:rsid w:val="00817FBA"/>
    <w:rsid w:val="00821171"/>
    <w:rsid w:val="008213FC"/>
    <w:rsid w:val="0082161F"/>
    <w:rsid w:val="00822588"/>
    <w:rsid w:val="00822C44"/>
    <w:rsid w:val="0082327E"/>
    <w:rsid w:val="00823847"/>
    <w:rsid w:val="0082401A"/>
    <w:rsid w:val="00824185"/>
    <w:rsid w:val="0082471D"/>
    <w:rsid w:val="0082494B"/>
    <w:rsid w:val="00824F86"/>
    <w:rsid w:val="0082677D"/>
    <w:rsid w:val="00826995"/>
    <w:rsid w:val="00826D8F"/>
    <w:rsid w:val="00826FFC"/>
    <w:rsid w:val="00830A5F"/>
    <w:rsid w:val="00831138"/>
    <w:rsid w:val="00833604"/>
    <w:rsid w:val="00840E55"/>
    <w:rsid w:val="00841295"/>
    <w:rsid w:val="00841FC0"/>
    <w:rsid w:val="00846ECD"/>
    <w:rsid w:val="0084759A"/>
    <w:rsid w:val="00850E24"/>
    <w:rsid w:val="00851060"/>
    <w:rsid w:val="00852585"/>
    <w:rsid w:val="00852E81"/>
    <w:rsid w:val="00853E37"/>
    <w:rsid w:val="00854E0A"/>
    <w:rsid w:val="00855230"/>
    <w:rsid w:val="008568B7"/>
    <w:rsid w:val="00857219"/>
    <w:rsid w:val="00857801"/>
    <w:rsid w:val="00857BCB"/>
    <w:rsid w:val="00860536"/>
    <w:rsid w:val="008611F6"/>
    <w:rsid w:val="00862299"/>
    <w:rsid w:val="00862605"/>
    <w:rsid w:val="00862F75"/>
    <w:rsid w:val="00864605"/>
    <w:rsid w:val="00864B64"/>
    <w:rsid w:val="008651AE"/>
    <w:rsid w:val="008662AF"/>
    <w:rsid w:val="008667E2"/>
    <w:rsid w:val="008712B5"/>
    <w:rsid w:val="00871E2E"/>
    <w:rsid w:val="00872E6B"/>
    <w:rsid w:val="00873577"/>
    <w:rsid w:val="0087385C"/>
    <w:rsid w:val="00873C5C"/>
    <w:rsid w:val="00874B48"/>
    <w:rsid w:val="00875750"/>
    <w:rsid w:val="0087697C"/>
    <w:rsid w:val="0087736C"/>
    <w:rsid w:val="00877FE6"/>
    <w:rsid w:val="00880017"/>
    <w:rsid w:val="00880A5E"/>
    <w:rsid w:val="00880DBA"/>
    <w:rsid w:val="0088145E"/>
    <w:rsid w:val="00881668"/>
    <w:rsid w:val="00881DD1"/>
    <w:rsid w:val="00884A50"/>
    <w:rsid w:val="008858D8"/>
    <w:rsid w:val="0089059D"/>
    <w:rsid w:val="00890BAD"/>
    <w:rsid w:val="008929FB"/>
    <w:rsid w:val="00893E68"/>
    <w:rsid w:val="00895BB9"/>
    <w:rsid w:val="00897711"/>
    <w:rsid w:val="008A019F"/>
    <w:rsid w:val="008A0697"/>
    <w:rsid w:val="008A13E8"/>
    <w:rsid w:val="008A2B6E"/>
    <w:rsid w:val="008A2B7C"/>
    <w:rsid w:val="008A618C"/>
    <w:rsid w:val="008A6E2F"/>
    <w:rsid w:val="008A711A"/>
    <w:rsid w:val="008A7615"/>
    <w:rsid w:val="008A7738"/>
    <w:rsid w:val="008A7B70"/>
    <w:rsid w:val="008B0645"/>
    <w:rsid w:val="008B0997"/>
    <w:rsid w:val="008B0F38"/>
    <w:rsid w:val="008B1FDD"/>
    <w:rsid w:val="008B23A7"/>
    <w:rsid w:val="008B3002"/>
    <w:rsid w:val="008B32FE"/>
    <w:rsid w:val="008B3317"/>
    <w:rsid w:val="008B4D19"/>
    <w:rsid w:val="008B5952"/>
    <w:rsid w:val="008B5BC5"/>
    <w:rsid w:val="008B6638"/>
    <w:rsid w:val="008B6F7C"/>
    <w:rsid w:val="008B7A3C"/>
    <w:rsid w:val="008C0567"/>
    <w:rsid w:val="008C20F5"/>
    <w:rsid w:val="008C2454"/>
    <w:rsid w:val="008C3076"/>
    <w:rsid w:val="008C30D3"/>
    <w:rsid w:val="008C32F8"/>
    <w:rsid w:val="008C3600"/>
    <w:rsid w:val="008C4402"/>
    <w:rsid w:val="008C4571"/>
    <w:rsid w:val="008C5839"/>
    <w:rsid w:val="008C5BA5"/>
    <w:rsid w:val="008C6D2C"/>
    <w:rsid w:val="008C7792"/>
    <w:rsid w:val="008C7F5C"/>
    <w:rsid w:val="008D06D2"/>
    <w:rsid w:val="008D227E"/>
    <w:rsid w:val="008D3562"/>
    <w:rsid w:val="008D3B8C"/>
    <w:rsid w:val="008D3FA8"/>
    <w:rsid w:val="008D41F3"/>
    <w:rsid w:val="008D5BEC"/>
    <w:rsid w:val="008D606D"/>
    <w:rsid w:val="008D7808"/>
    <w:rsid w:val="008D79CB"/>
    <w:rsid w:val="008E1018"/>
    <w:rsid w:val="008E17B5"/>
    <w:rsid w:val="008E2D43"/>
    <w:rsid w:val="008E31E7"/>
    <w:rsid w:val="008E342F"/>
    <w:rsid w:val="008E5785"/>
    <w:rsid w:val="008F0461"/>
    <w:rsid w:val="008F2EB3"/>
    <w:rsid w:val="008F5613"/>
    <w:rsid w:val="00901421"/>
    <w:rsid w:val="0090208A"/>
    <w:rsid w:val="0090226F"/>
    <w:rsid w:val="00903C8D"/>
    <w:rsid w:val="00904AAC"/>
    <w:rsid w:val="0090632F"/>
    <w:rsid w:val="009066C3"/>
    <w:rsid w:val="00906884"/>
    <w:rsid w:val="00907819"/>
    <w:rsid w:val="00907FB3"/>
    <w:rsid w:val="00910E4A"/>
    <w:rsid w:val="009116AD"/>
    <w:rsid w:val="00911B76"/>
    <w:rsid w:val="009130BA"/>
    <w:rsid w:val="0091495A"/>
    <w:rsid w:val="00914DC5"/>
    <w:rsid w:val="00914EE6"/>
    <w:rsid w:val="009152A6"/>
    <w:rsid w:val="00915C91"/>
    <w:rsid w:val="00915F40"/>
    <w:rsid w:val="0091625E"/>
    <w:rsid w:val="009202E7"/>
    <w:rsid w:val="009206CE"/>
    <w:rsid w:val="00920E1E"/>
    <w:rsid w:val="00923B04"/>
    <w:rsid w:val="00923CDF"/>
    <w:rsid w:val="0092486A"/>
    <w:rsid w:val="00924CF8"/>
    <w:rsid w:val="009253AC"/>
    <w:rsid w:val="00926AD0"/>
    <w:rsid w:val="00927102"/>
    <w:rsid w:val="0092798E"/>
    <w:rsid w:val="00927C70"/>
    <w:rsid w:val="009304EA"/>
    <w:rsid w:val="009305A4"/>
    <w:rsid w:val="009314F7"/>
    <w:rsid w:val="00931680"/>
    <w:rsid w:val="009324C0"/>
    <w:rsid w:val="0093405E"/>
    <w:rsid w:val="009340BF"/>
    <w:rsid w:val="00935538"/>
    <w:rsid w:val="00935C9E"/>
    <w:rsid w:val="00936AF7"/>
    <w:rsid w:val="00936F43"/>
    <w:rsid w:val="00940685"/>
    <w:rsid w:val="0094086E"/>
    <w:rsid w:val="00940C7D"/>
    <w:rsid w:val="00940CAE"/>
    <w:rsid w:val="00943770"/>
    <w:rsid w:val="009438E0"/>
    <w:rsid w:val="00943CCB"/>
    <w:rsid w:val="00944AF6"/>
    <w:rsid w:val="00944BFC"/>
    <w:rsid w:val="009456F6"/>
    <w:rsid w:val="00952FDC"/>
    <w:rsid w:val="00955336"/>
    <w:rsid w:val="00957366"/>
    <w:rsid w:val="00957CDB"/>
    <w:rsid w:val="009601E2"/>
    <w:rsid w:val="009605CE"/>
    <w:rsid w:val="00961365"/>
    <w:rsid w:val="00961566"/>
    <w:rsid w:val="00961EA8"/>
    <w:rsid w:val="0096283F"/>
    <w:rsid w:val="009634D5"/>
    <w:rsid w:val="0096455D"/>
    <w:rsid w:val="009645D9"/>
    <w:rsid w:val="00966B88"/>
    <w:rsid w:val="00966D68"/>
    <w:rsid w:val="00967E11"/>
    <w:rsid w:val="0097136B"/>
    <w:rsid w:val="009718D7"/>
    <w:rsid w:val="00972322"/>
    <w:rsid w:val="00972456"/>
    <w:rsid w:val="00972511"/>
    <w:rsid w:val="00972CB5"/>
    <w:rsid w:val="009730A0"/>
    <w:rsid w:val="009735C4"/>
    <w:rsid w:val="00973FBA"/>
    <w:rsid w:val="009742B4"/>
    <w:rsid w:val="009751D0"/>
    <w:rsid w:val="00975756"/>
    <w:rsid w:val="0097575A"/>
    <w:rsid w:val="0097680F"/>
    <w:rsid w:val="0097715A"/>
    <w:rsid w:val="0097760E"/>
    <w:rsid w:val="00980595"/>
    <w:rsid w:val="0098090B"/>
    <w:rsid w:val="00980EF7"/>
    <w:rsid w:val="0098150B"/>
    <w:rsid w:val="00981667"/>
    <w:rsid w:val="00982B1C"/>
    <w:rsid w:val="00985F02"/>
    <w:rsid w:val="00986630"/>
    <w:rsid w:val="0098688C"/>
    <w:rsid w:val="009868EA"/>
    <w:rsid w:val="00986C55"/>
    <w:rsid w:val="0099051E"/>
    <w:rsid w:val="00990DEA"/>
    <w:rsid w:val="0099285D"/>
    <w:rsid w:val="00992D15"/>
    <w:rsid w:val="00994B4E"/>
    <w:rsid w:val="00995675"/>
    <w:rsid w:val="00995E30"/>
    <w:rsid w:val="0099639A"/>
    <w:rsid w:val="00996F11"/>
    <w:rsid w:val="00997F06"/>
    <w:rsid w:val="009A54D8"/>
    <w:rsid w:val="009A63B1"/>
    <w:rsid w:val="009B0A7A"/>
    <w:rsid w:val="009B2A41"/>
    <w:rsid w:val="009B319E"/>
    <w:rsid w:val="009B3743"/>
    <w:rsid w:val="009B3A3B"/>
    <w:rsid w:val="009B4333"/>
    <w:rsid w:val="009B4D60"/>
    <w:rsid w:val="009B5EFD"/>
    <w:rsid w:val="009B5FB5"/>
    <w:rsid w:val="009B7E91"/>
    <w:rsid w:val="009B7FB9"/>
    <w:rsid w:val="009C12BB"/>
    <w:rsid w:val="009C1613"/>
    <w:rsid w:val="009C2887"/>
    <w:rsid w:val="009C74C7"/>
    <w:rsid w:val="009D0138"/>
    <w:rsid w:val="009D18D2"/>
    <w:rsid w:val="009D1FE7"/>
    <w:rsid w:val="009D27DD"/>
    <w:rsid w:val="009D2AAE"/>
    <w:rsid w:val="009D2B10"/>
    <w:rsid w:val="009D3F3C"/>
    <w:rsid w:val="009D3FAC"/>
    <w:rsid w:val="009D60B5"/>
    <w:rsid w:val="009D6915"/>
    <w:rsid w:val="009E03B5"/>
    <w:rsid w:val="009E21ED"/>
    <w:rsid w:val="009E3550"/>
    <w:rsid w:val="009E4D23"/>
    <w:rsid w:val="009E58D3"/>
    <w:rsid w:val="009E633E"/>
    <w:rsid w:val="009E645D"/>
    <w:rsid w:val="009F208A"/>
    <w:rsid w:val="009F2957"/>
    <w:rsid w:val="009F297A"/>
    <w:rsid w:val="009F3233"/>
    <w:rsid w:val="009F3A90"/>
    <w:rsid w:val="009F40CE"/>
    <w:rsid w:val="009F5263"/>
    <w:rsid w:val="009F541C"/>
    <w:rsid w:val="00A006E3"/>
    <w:rsid w:val="00A00C16"/>
    <w:rsid w:val="00A01C29"/>
    <w:rsid w:val="00A01F6C"/>
    <w:rsid w:val="00A02187"/>
    <w:rsid w:val="00A02246"/>
    <w:rsid w:val="00A03175"/>
    <w:rsid w:val="00A035DC"/>
    <w:rsid w:val="00A03949"/>
    <w:rsid w:val="00A04E5D"/>
    <w:rsid w:val="00A05027"/>
    <w:rsid w:val="00A05EFC"/>
    <w:rsid w:val="00A0679E"/>
    <w:rsid w:val="00A06EA7"/>
    <w:rsid w:val="00A06FE9"/>
    <w:rsid w:val="00A10746"/>
    <w:rsid w:val="00A14AA7"/>
    <w:rsid w:val="00A15014"/>
    <w:rsid w:val="00A1695A"/>
    <w:rsid w:val="00A1728A"/>
    <w:rsid w:val="00A17884"/>
    <w:rsid w:val="00A21440"/>
    <w:rsid w:val="00A22A19"/>
    <w:rsid w:val="00A23D2F"/>
    <w:rsid w:val="00A24C4E"/>
    <w:rsid w:val="00A25138"/>
    <w:rsid w:val="00A25DF9"/>
    <w:rsid w:val="00A275F7"/>
    <w:rsid w:val="00A278DB"/>
    <w:rsid w:val="00A27F63"/>
    <w:rsid w:val="00A30255"/>
    <w:rsid w:val="00A32EB4"/>
    <w:rsid w:val="00A34BA6"/>
    <w:rsid w:val="00A36C25"/>
    <w:rsid w:val="00A40843"/>
    <w:rsid w:val="00A40934"/>
    <w:rsid w:val="00A410E3"/>
    <w:rsid w:val="00A413D1"/>
    <w:rsid w:val="00A41DD0"/>
    <w:rsid w:val="00A420C3"/>
    <w:rsid w:val="00A42251"/>
    <w:rsid w:val="00A44245"/>
    <w:rsid w:val="00A4429B"/>
    <w:rsid w:val="00A442BB"/>
    <w:rsid w:val="00A45BBF"/>
    <w:rsid w:val="00A465B8"/>
    <w:rsid w:val="00A51466"/>
    <w:rsid w:val="00A515DB"/>
    <w:rsid w:val="00A52B23"/>
    <w:rsid w:val="00A556CA"/>
    <w:rsid w:val="00A55EFB"/>
    <w:rsid w:val="00A57B16"/>
    <w:rsid w:val="00A60DB3"/>
    <w:rsid w:val="00A611DD"/>
    <w:rsid w:val="00A61733"/>
    <w:rsid w:val="00A61F75"/>
    <w:rsid w:val="00A6205C"/>
    <w:rsid w:val="00A62C46"/>
    <w:rsid w:val="00A639DD"/>
    <w:rsid w:val="00A642D3"/>
    <w:rsid w:val="00A649DF"/>
    <w:rsid w:val="00A64B77"/>
    <w:rsid w:val="00A65EE1"/>
    <w:rsid w:val="00A66752"/>
    <w:rsid w:val="00A67018"/>
    <w:rsid w:val="00A67EDE"/>
    <w:rsid w:val="00A70920"/>
    <w:rsid w:val="00A709BA"/>
    <w:rsid w:val="00A74A35"/>
    <w:rsid w:val="00A75797"/>
    <w:rsid w:val="00A762B3"/>
    <w:rsid w:val="00A763E0"/>
    <w:rsid w:val="00A76B14"/>
    <w:rsid w:val="00A80373"/>
    <w:rsid w:val="00A80E82"/>
    <w:rsid w:val="00A81433"/>
    <w:rsid w:val="00A815C2"/>
    <w:rsid w:val="00A8199D"/>
    <w:rsid w:val="00A81D0D"/>
    <w:rsid w:val="00A82EF7"/>
    <w:rsid w:val="00A84022"/>
    <w:rsid w:val="00A8553C"/>
    <w:rsid w:val="00A8563A"/>
    <w:rsid w:val="00A86999"/>
    <w:rsid w:val="00A87419"/>
    <w:rsid w:val="00A874C4"/>
    <w:rsid w:val="00A911E5"/>
    <w:rsid w:val="00A92768"/>
    <w:rsid w:val="00A92F29"/>
    <w:rsid w:val="00A92F5A"/>
    <w:rsid w:val="00A9416A"/>
    <w:rsid w:val="00A95EAE"/>
    <w:rsid w:val="00AA02BD"/>
    <w:rsid w:val="00AA0D4B"/>
    <w:rsid w:val="00AA1F37"/>
    <w:rsid w:val="00AA2D28"/>
    <w:rsid w:val="00AA2E73"/>
    <w:rsid w:val="00AA2F5C"/>
    <w:rsid w:val="00AA3182"/>
    <w:rsid w:val="00AA345D"/>
    <w:rsid w:val="00AA35B1"/>
    <w:rsid w:val="00AA3601"/>
    <w:rsid w:val="00AA454A"/>
    <w:rsid w:val="00AA6980"/>
    <w:rsid w:val="00AA7809"/>
    <w:rsid w:val="00AB0BEE"/>
    <w:rsid w:val="00AB26F7"/>
    <w:rsid w:val="00AB28F3"/>
    <w:rsid w:val="00AB307B"/>
    <w:rsid w:val="00AB422A"/>
    <w:rsid w:val="00AB4DDC"/>
    <w:rsid w:val="00AB54E5"/>
    <w:rsid w:val="00AB5A86"/>
    <w:rsid w:val="00AC13C4"/>
    <w:rsid w:val="00AC27E1"/>
    <w:rsid w:val="00AC2A3E"/>
    <w:rsid w:val="00AC3B48"/>
    <w:rsid w:val="00AC4102"/>
    <w:rsid w:val="00AC4DBB"/>
    <w:rsid w:val="00AC73B2"/>
    <w:rsid w:val="00AC7D3E"/>
    <w:rsid w:val="00AD2C4A"/>
    <w:rsid w:val="00AD3BCB"/>
    <w:rsid w:val="00AD3D99"/>
    <w:rsid w:val="00AD42C1"/>
    <w:rsid w:val="00AD4543"/>
    <w:rsid w:val="00AD5EFD"/>
    <w:rsid w:val="00AD67EE"/>
    <w:rsid w:val="00AD6C32"/>
    <w:rsid w:val="00AD75EC"/>
    <w:rsid w:val="00AD7889"/>
    <w:rsid w:val="00AE02AC"/>
    <w:rsid w:val="00AE0BEE"/>
    <w:rsid w:val="00AE0C45"/>
    <w:rsid w:val="00AE1470"/>
    <w:rsid w:val="00AE17F9"/>
    <w:rsid w:val="00AE1947"/>
    <w:rsid w:val="00AE4227"/>
    <w:rsid w:val="00AE4504"/>
    <w:rsid w:val="00AE48DF"/>
    <w:rsid w:val="00AE50ED"/>
    <w:rsid w:val="00AE5951"/>
    <w:rsid w:val="00AE7D46"/>
    <w:rsid w:val="00AF0966"/>
    <w:rsid w:val="00AF18D5"/>
    <w:rsid w:val="00AF3352"/>
    <w:rsid w:val="00AF3C35"/>
    <w:rsid w:val="00AF3EEA"/>
    <w:rsid w:val="00AF6392"/>
    <w:rsid w:val="00B00FB4"/>
    <w:rsid w:val="00B01465"/>
    <w:rsid w:val="00B02049"/>
    <w:rsid w:val="00B02598"/>
    <w:rsid w:val="00B03C7C"/>
    <w:rsid w:val="00B042B3"/>
    <w:rsid w:val="00B04FF2"/>
    <w:rsid w:val="00B05018"/>
    <w:rsid w:val="00B0680F"/>
    <w:rsid w:val="00B06E18"/>
    <w:rsid w:val="00B10A02"/>
    <w:rsid w:val="00B12921"/>
    <w:rsid w:val="00B145E1"/>
    <w:rsid w:val="00B15C6E"/>
    <w:rsid w:val="00B16095"/>
    <w:rsid w:val="00B20FD9"/>
    <w:rsid w:val="00B217BF"/>
    <w:rsid w:val="00B2534E"/>
    <w:rsid w:val="00B2792C"/>
    <w:rsid w:val="00B3062C"/>
    <w:rsid w:val="00B30747"/>
    <w:rsid w:val="00B30F03"/>
    <w:rsid w:val="00B30F3F"/>
    <w:rsid w:val="00B32786"/>
    <w:rsid w:val="00B353EF"/>
    <w:rsid w:val="00B35802"/>
    <w:rsid w:val="00B35AF0"/>
    <w:rsid w:val="00B35F0B"/>
    <w:rsid w:val="00B40964"/>
    <w:rsid w:val="00B42FBF"/>
    <w:rsid w:val="00B4478B"/>
    <w:rsid w:val="00B44B9C"/>
    <w:rsid w:val="00B4561C"/>
    <w:rsid w:val="00B45944"/>
    <w:rsid w:val="00B4639C"/>
    <w:rsid w:val="00B47755"/>
    <w:rsid w:val="00B47BAA"/>
    <w:rsid w:val="00B51EE4"/>
    <w:rsid w:val="00B52D00"/>
    <w:rsid w:val="00B543C2"/>
    <w:rsid w:val="00B54A33"/>
    <w:rsid w:val="00B55B1B"/>
    <w:rsid w:val="00B561E3"/>
    <w:rsid w:val="00B6233C"/>
    <w:rsid w:val="00B625B4"/>
    <w:rsid w:val="00B64E91"/>
    <w:rsid w:val="00B64F0D"/>
    <w:rsid w:val="00B6570E"/>
    <w:rsid w:val="00B66DA5"/>
    <w:rsid w:val="00B673A8"/>
    <w:rsid w:val="00B67CF2"/>
    <w:rsid w:val="00B70B4C"/>
    <w:rsid w:val="00B717BB"/>
    <w:rsid w:val="00B725C0"/>
    <w:rsid w:val="00B72F23"/>
    <w:rsid w:val="00B7372D"/>
    <w:rsid w:val="00B73FA7"/>
    <w:rsid w:val="00B74178"/>
    <w:rsid w:val="00B742A2"/>
    <w:rsid w:val="00B7523A"/>
    <w:rsid w:val="00B76144"/>
    <w:rsid w:val="00B76233"/>
    <w:rsid w:val="00B77F7A"/>
    <w:rsid w:val="00B82D25"/>
    <w:rsid w:val="00B82F61"/>
    <w:rsid w:val="00B82F85"/>
    <w:rsid w:val="00B83FA8"/>
    <w:rsid w:val="00B84695"/>
    <w:rsid w:val="00B84C8A"/>
    <w:rsid w:val="00B8557A"/>
    <w:rsid w:val="00B87095"/>
    <w:rsid w:val="00B87310"/>
    <w:rsid w:val="00B90909"/>
    <w:rsid w:val="00B917B0"/>
    <w:rsid w:val="00B930D2"/>
    <w:rsid w:val="00B932D5"/>
    <w:rsid w:val="00B93BD6"/>
    <w:rsid w:val="00B94A70"/>
    <w:rsid w:val="00B94E20"/>
    <w:rsid w:val="00B96467"/>
    <w:rsid w:val="00B96F28"/>
    <w:rsid w:val="00BA26B9"/>
    <w:rsid w:val="00BA27CB"/>
    <w:rsid w:val="00BA2B2E"/>
    <w:rsid w:val="00BA5AFE"/>
    <w:rsid w:val="00BA7CE1"/>
    <w:rsid w:val="00BA7F93"/>
    <w:rsid w:val="00BB0079"/>
    <w:rsid w:val="00BB0575"/>
    <w:rsid w:val="00BB2B79"/>
    <w:rsid w:val="00BB2F8D"/>
    <w:rsid w:val="00BB342F"/>
    <w:rsid w:val="00BB4C23"/>
    <w:rsid w:val="00BB4FAC"/>
    <w:rsid w:val="00BB59FD"/>
    <w:rsid w:val="00BC02BE"/>
    <w:rsid w:val="00BC1DB1"/>
    <w:rsid w:val="00BC36FC"/>
    <w:rsid w:val="00BC3EAA"/>
    <w:rsid w:val="00BC4F4C"/>
    <w:rsid w:val="00BC67B3"/>
    <w:rsid w:val="00BC6B1B"/>
    <w:rsid w:val="00BC700B"/>
    <w:rsid w:val="00BC7BDD"/>
    <w:rsid w:val="00BD12EC"/>
    <w:rsid w:val="00BD14AB"/>
    <w:rsid w:val="00BD36A3"/>
    <w:rsid w:val="00BD4C4A"/>
    <w:rsid w:val="00BD54FC"/>
    <w:rsid w:val="00BD591D"/>
    <w:rsid w:val="00BD600B"/>
    <w:rsid w:val="00BD6734"/>
    <w:rsid w:val="00BD6968"/>
    <w:rsid w:val="00BD6A4A"/>
    <w:rsid w:val="00BD70E3"/>
    <w:rsid w:val="00BE0878"/>
    <w:rsid w:val="00BE0B10"/>
    <w:rsid w:val="00BE17BA"/>
    <w:rsid w:val="00BE189E"/>
    <w:rsid w:val="00BE2D1D"/>
    <w:rsid w:val="00BE3584"/>
    <w:rsid w:val="00BE5A95"/>
    <w:rsid w:val="00BE660C"/>
    <w:rsid w:val="00BE6BE7"/>
    <w:rsid w:val="00BE7B95"/>
    <w:rsid w:val="00BF075A"/>
    <w:rsid w:val="00BF09B4"/>
    <w:rsid w:val="00BF15A3"/>
    <w:rsid w:val="00BF1FC4"/>
    <w:rsid w:val="00BF4A7F"/>
    <w:rsid w:val="00BF6BBB"/>
    <w:rsid w:val="00C004B4"/>
    <w:rsid w:val="00C00604"/>
    <w:rsid w:val="00C02614"/>
    <w:rsid w:val="00C06418"/>
    <w:rsid w:val="00C0744B"/>
    <w:rsid w:val="00C07550"/>
    <w:rsid w:val="00C1172A"/>
    <w:rsid w:val="00C13FB6"/>
    <w:rsid w:val="00C14C0B"/>
    <w:rsid w:val="00C152C6"/>
    <w:rsid w:val="00C15388"/>
    <w:rsid w:val="00C153AA"/>
    <w:rsid w:val="00C16079"/>
    <w:rsid w:val="00C167D3"/>
    <w:rsid w:val="00C16CE9"/>
    <w:rsid w:val="00C17633"/>
    <w:rsid w:val="00C17D82"/>
    <w:rsid w:val="00C20889"/>
    <w:rsid w:val="00C20BFB"/>
    <w:rsid w:val="00C210C4"/>
    <w:rsid w:val="00C215C5"/>
    <w:rsid w:val="00C219F6"/>
    <w:rsid w:val="00C24029"/>
    <w:rsid w:val="00C2479A"/>
    <w:rsid w:val="00C254F7"/>
    <w:rsid w:val="00C2592A"/>
    <w:rsid w:val="00C26211"/>
    <w:rsid w:val="00C3167F"/>
    <w:rsid w:val="00C316D9"/>
    <w:rsid w:val="00C317EC"/>
    <w:rsid w:val="00C3182C"/>
    <w:rsid w:val="00C319BE"/>
    <w:rsid w:val="00C31D1A"/>
    <w:rsid w:val="00C32D98"/>
    <w:rsid w:val="00C33231"/>
    <w:rsid w:val="00C35428"/>
    <w:rsid w:val="00C3566D"/>
    <w:rsid w:val="00C36681"/>
    <w:rsid w:val="00C36DDF"/>
    <w:rsid w:val="00C3704E"/>
    <w:rsid w:val="00C37474"/>
    <w:rsid w:val="00C40CC9"/>
    <w:rsid w:val="00C41342"/>
    <w:rsid w:val="00C4501B"/>
    <w:rsid w:val="00C455F3"/>
    <w:rsid w:val="00C460D4"/>
    <w:rsid w:val="00C46526"/>
    <w:rsid w:val="00C4709D"/>
    <w:rsid w:val="00C47AC1"/>
    <w:rsid w:val="00C47B1F"/>
    <w:rsid w:val="00C51802"/>
    <w:rsid w:val="00C526AB"/>
    <w:rsid w:val="00C52B10"/>
    <w:rsid w:val="00C5437E"/>
    <w:rsid w:val="00C54D4C"/>
    <w:rsid w:val="00C54DE0"/>
    <w:rsid w:val="00C5689E"/>
    <w:rsid w:val="00C578CB"/>
    <w:rsid w:val="00C61682"/>
    <w:rsid w:val="00C61D25"/>
    <w:rsid w:val="00C64A52"/>
    <w:rsid w:val="00C657E5"/>
    <w:rsid w:val="00C65FBE"/>
    <w:rsid w:val="00C66233"/>
    <w:rsid w:val="00C7042B"/>
    <w:rsid w:val="00C70D7A"/>
    <w:rsid w:val="00C7194F"/>
    <w:rsid w:val="00C726FC"/>
    <w:rsid w:val="00C739C0"/>
    <w:rsid w:val="00C74602"/>
    <w:rsid w:val="00C76A18"/>
    <w:rsid w:val="00C773C6"/>
    <w:rsid w:val="00C77F91"/>
    <w:rsid w:val="00C808F6"/>
    <w:rsid w:val="00C82B5F"/>
    <w:rsid w:val="00C82DF7"/>
    <w:rsid w:val="00C83EDC"/>
    <w:rsid w:val="00C840BB"/>
    <w:rsid w:val="00C85F61"/>
    <w:rsid w:val="00C86E49"/>
    <w:rsid w:val="00C873CC"/>
    <w:rsid w:val="00C87F5E"/>
    <w:rsid w:val="00C90423"/>
    <w:rsid w:val="00C91015"/>
    <w:rsid w:val="00C92342"/>
    <w:rsid w:val="00C93301"/>
    <w:rsid w:val="00C95CDA"/>
    <w:rsid w:val="00C9651C"/>
    <w:rsid w:val="00C971AB"/>
    <w:rsid w:val="00CA06D1"/>
    <w:rsid w:val="00CA0CC2"/>
    <w:rsid w:val="00CA2ACB"/>
    <w:rsid w:val="00CA2CF2"/>
    <w:rsid w:val="00CA3832"/>
    <w:rsid w:val="00CA3EB5"/>
    <w:rsid w:val="00CA4A58"/>
    <w:rsid w:val="00CA554D"/>
    <w:rsid w:val="00CA56FE"/>
    <w:rsid w:val="00CA7321"/>
    <w:rsid w:val="00CB0844"/>
    <w:rsid w:val="00CB2B7F"/>
    <w:rsid w:val="00CB304E"/>
    <w:rsid w:val="00CB4206"/>
    <w:rsid w:val="00CB515F"/>
    <w:rsid w:val="00CB64E5"/>
    <w:rsid w:val="00CB7EE3"/>
    <w:rsid w:val="00CC0797"/>
    <w:rsid w:val="00CC17AA"/>
    <w:rsid w:val="00CC184C"/>
    <w:rsid w:val="00CC19B3"/>
    <w:rsid w:val="00CC1AAF"/>
    <w:rsid w:val="00CC1ADB"/>
    <w:rsid w:val="00CC205C"/>
    <w:rsid w:val="00CC3829"/>
    <w:rsid w:val="00CC39C6"/>
    <w:rsid w:val="00CC4CD1"/>
    <w:rsid w:val="00CC5027"/>
    <w:rsid w:val="00CC552C"/>
    <w:rsid w:val="00CC6847"/>
    <w:rsid w:val="00CC6C1E"/>
    <w:rsid w:val="00CC7C97"/>
    <w:rsid w:val="00CD1055"/>
    <w:rsid w:val="00CD16A9"/>
    <w:rsid w:val="00CD2A24"/>
    <w:rsid w:val="00CD4360"/>
    <w:rsid w:val="00CD7F37"/>
    <w:rsid w:val="00CE0560"/>
    <w:rsid w:val="00CE0A8F"/>
    <w:rsid w:val="00CE0B10"/>
    <w:rsid w:val="00CE2A7E"/>
    <w:rsid w:val="00CE36EF"/>
    <w:rsid w:val="00CE5BB7"/>
    <w:rsid w:val="00CE5DE5"/>
    <w:rsid w:val="00CE60AF"/>
    <w:rsid w:val="00CF22F4"/>
    <w:rsid w:val="00CF2333"/>
    <w:rsid w:val="00CF39B3"/>
    <w:rsid w:val="00CF485B"/>
    <w:rsid w:val="00CF524C"/>
    <w:rsid w:val="00CF6918"/>
    <w:rsid w:val="00CF6D9A"/>
    <w:rsid w:val="00D00951"/>
    <w:rsid w:val="00D022D9"/>
    <w:rsid w:val="00D04F63"/>
    <w:rsid w:val="00D06166"/>
    <w:rsid w:val="00D0626C"/>
    <w:rsid w:val="00D0632E"/>
    <w:rsid w:val="00D0792B"/>
    <w:rsid w:val="00D10D9C"/>
    <w:rsid w:val="00D11E0A"/>
    <w:rsid w:val="00D120C1"/>
    <w:rsid w:val="00D12186"/>
    <w:rsid w:val="00D12213"/>
    <w:rsid w:val="00D12510"/>
    <w:rsid w:val="00D128FD"/>
    <w:rsid w:val="00D12FC3"/>
    <w:rsid w:val="00D13581"/>
    <w:rsid w:val="00D13E53"/>
    <w:rsid w:val="00D14A42"/>
    <w:rsid w:val="00D14CAB"/>
    <w:rsid w:val="00D14D40"/>
    <w:rsid w:val="00D16FF0"/>
    <w:rsid w:val="00D17004"/>
    <w:rsid w:val="00D1714D"/>
    <w:rsid w:val="00D2153E"/>
    <w:rsid w:val="00D21A51"/>
    <w:rsid w:val="00D21E91"/>
    <w:rsid w:val="00D22189"/>
    <w:rsid w:val="00D225C8"/>
    <w:rsid w:val="00D24B5A"/>
    <w:rsid w:val="00D270F3"/>
    <w:rsid w:val="00D27810"/>
    <w:rsid w:val="00D27E67"/>
    <w:rsid w:val="00D3099D"/>
    <w:rsid w:val="00D32888"/>
    <w:rsid w:val="00D3450E"/>
    <w:rsid w:val="00D34B70"/>
    <w:rsid w:val="00D34D1C"/>
    <w:rsid w:val="00D350F9"/>
    <w:rsid w:val="00D351ED"/>
    <w:rsid w:val="00D35CA9"/>
    <w:rsid w:val="00D36595"/>
    <w:rsid w:val="00D3662C"/>
    <w:rsid w:val="00D36773"/>
    <w:rsid w:val="00D370D3"/>
    <w:rsid w:val="00D37150"/>
    <w:rsid w:val="00D37BD6"/>
    <w:rsid w:val="00D401FE"/>
    <w:rsid w:val="00D40D90"/>
    <w:rsid w:val="00D4165E"/>
    <w:rsid w:val="00D41FC2"/>
    <w:rsid w:val="00D4272E"/>
    <w:rsid w:val="00D42F8D"/>
    <w:rsid w:val="00D43B2F"/>
    <w:rsid w:val="00D43FE5"/>
    <w:rsid w:val="00D457DA"/>
    <w:rsid w:val="00D45F61"/>
    <w:rsid w:val="00D4607F"/>
    <w:rsid w:val="00D479B9"/>
    <w:rsid w:val="00D516ED"/>
    <w:rsid w:val="00D51707"/>
    <w:rsid w:val="00D517AE"/>
    <w:rsid w:val="00D51B89"/>
    <w:rsid w:val="00D524DF"/>
    <w:rsid w:val="00D52CDA"/>
    <w:rsid w:val="00D52D72"/>
    <w:rsid w:val="00D536EF"/>
    <w:rsid w:val="00D543A5"/>
    <w:rsid w:val="00D557FA"/>
    <w:rsid w:val="00D56245"/>
    <w:rsid w:val="00D5636E"/>
    <w:rsid w:val="00D57793"/>
    <w:rsid w:val="00D6078B"/>
    <w:rsid w:val="00D60E33"/>
    <w:rsid w:val="00D6228A"/>
    <w:rsid w:val="00D62801"/>
    <w:rsid w:val="00D62C74"/>
    <w:rsid w:val="00D62F5E"/>
    <w:rsid w:val="00D643D5"/>
    <w:rsid w:val="00D6465C"/>
    <w:rsid w:val="00D665DD"/>
    <w:rsid w:val="00D67728"/>
    <w:rsid w:val="00D70465"/>
    <w:rsid w:val="00D74AC6"/>
    <w:rsid w:val="00D758CF"/>
    <w:rsid w:val="00D75918"/>
    <w:rsid w:val="00D80056"/>
    <w:rsid w:val="00D800CB"/>
    <w:rsid w:val="00D832BC"/>
    <w:rsid w:val="00D85A84"/>
    <w:rsid w:val="00D85AB9"/>
    <w:rsid w:val="00D85C10"/>
    <w:rsid w:val="00D86189"/>
    <w:rsid w:val="00D86289"/>
    <w:rsid w:val="00D873E0"/>
    <w:rsid w:val="00D90608"/>
    <w:rsid w:val="00D90DE0"/>
    <w:rsid w:val="00D91377"/>
    <w:rsid w:val="00D91877"/>
    <w:rsid w:val="00D931DE"/>
    <w:rsid w:val="00D932BB"/>
    <w:rsid w:val="00D93D9E"/>
    <w:rsid w:val="00D95E5B"/>
    <w:rsid w:val="00DA0949"/>
    <w:rsid w:val="00DA0A27"/>
    <w:rsid w:val="00DA0FDF"/>
    <w:rsid w:val="00DA10D3"/>
    <w:rsid w:val="00DA25C0"/>
    <w:rsid w:val="00DA269D"/>
    <w:rsid w:val="00DA3086"/>
    <w:rsid w:val="00DA6522"/>
    <w:rsid w:val="00DA79FE"/>
    <w:rsid w:val="00DB00B0"/>
    <w:rsid w:val="00DB026E"/>
    <w:rsid w:val="00DB02A7"/>
    <w:rsid w:val="00DB0556"/>
    <w:rsid w:val="00DB0BCC"/>
    <w:rsid w:val="00DB2A0B"/>
    <w:rsid w:val="00DB3068"/>
    <w:rsid w:val="00DB34B8"/>
    <w:rsid w:val="00DB3D8E"/>
    <w:rsid w:val="00DB3F83"/>
    <w:rsid w:val="00DB4CAD"/>
    <w:rsid w:val="00DB5041"/>
    <w:rsid w:val="00DB5BC4"/>
    <w:rsid w:val="00DB77FE"/>
    <w:rsid w:val="00DB78E9"/>
    <w:rsid w:val="00DC0F47"/>
    <w:rsid w:val="00DC1822"/>
    <w:rsid w:val="00DC21AC"/>
    <w:rsid w:val="00DC2D10"/>
    <w:rsid w:val="00DC3325"/>
    <w:rsid w:val="00DC46A5"/>
    <w:rsid w:val="00DC51DE"/>
    <w:rsid w:val="00DC5367"/>
    <w:rsid w:val="00DC5D68"/>
    <w:rsid w:val="00DC6393"/>
    <w:rsid w:val="00DD136B"/>
    <w:rsid w:val="00DD1426"/>
    <w:rsid w:val="00DD22BE"/>
    <w:rsid w:val="00DD2EEF"/>
    <w:rsid w:val="00DD367D"/>
    <w:rsid w:val="00DD4208"/>
    <w:rsid w:val="00DD420C"/>
    <w:rsid w:val="00DD549F"/>
    <w:rsid w:val="00DD6F16"/>
    <w:rsid w:val="00DD7B69"/>
    <w:rsid w:val="00DE0F9B"/>
    <w:rsid w:val="00DE2BDE"/>
    <w:rsid w:val="00DE2CE7"/>
    <w:rsid w:val="00DE309A"/>
    <w:rsid w:val="00DE7071"/>
    <w:rsid w:val="00DE70B1"/>
    <w:rsid w:val="00DE762B"/>
    <w:rsid w:val="00DF1342"/>
    <w:rsid w:val="00DF2631"/>
    <w:rsid w:val="00DF343C"/>
    <w:rsid w:val="00DF3A20"/>
    <w:rsid w:val="00DF3D69"/>
    <w:rsid w:val="00DF4854"/>
    <w:rsid w:val="00DF5342"/>
    <w:rsid w:val="00DF56DC"/>
    <w:rsid w:val="00DF65B7"/>
    <w:rsid w:val="00DF6810"/>
    <w:rsid w:val="00DF6ABB"/>
    <w:rsid w:val="00DF6BE2"/>
    <w:rsid w:val="00DF755F"/>
    <w:rsid w:val="00E007D3"/>
    <w:rsid w:val="00E014C6"/>
    <w:rsid w:val="00E01D6E"/>
    <w:rsid w:val="00E02AC8"/>
    <w:rsid w:val="00E02D13"/>
    <w:rsid w:val="00E03F9D"/>
    <w:rsid w:val="00E0708D"/>
    <w:rsid w:val="00E07C5D"/>
    <w:rsid w:val="00E07D9F"/>
    <w:rsid w:val="00E10C40"/>
    <w:rsid w:val="00E1203A"/>
    <w:rsid w:val="00E1228B"/>
    <w:rsid w:val="00E13990"/>
    <w:rsid w:val="00E13B36"/>
    <w:rsid w:val="00E14772"/>
    <w:rsid w:val="00E14FD6"/>
    <w:rsid w:val="00E15728"/>
    <w:rsid w:val="00E15807"/>
    <w:rsid w:val="00E15932"/>
    <w:rsid w:val="00E15D50"/>
    <w:rsid w:val="00E16C7E"/>
    <w:rsid w:val="00E21612"/>
    <w:rsid w:val="00E22961"/>
    <w:rsid w:val="00E22B91"/>
    <w:rsid w:val="00E22ED7"/>
    <w:rsid w:val="00E2308F"/>
    <w:rsid w:val="00E242B0"/>
    <w:rsid w:val="00E24D8F"/>
    <w:rsid w:val="00E25D62"/>
    <w:rsid w:val="00E26B76"/>
    <w:rsid w:val="00E31E53"/>
    <w:rsid w:val="00E32C7A"/>
    <w:rsid w:val="00E33AC8"/>
    <w:rsid w:val="00E35313"/>
    <w:rsid w:val="00E360AE"/>
    <w:rsid w:val="00E36607"/>
    <w:rsid w:val="00E40F15"/>
    <w:rsid w:val="00E4152F"/>
    <w:rsid w:val="00E41A9A"/>
    <w:rsid w:val="00E43AA8"/>
    <w:rsid w:val="00E44C40"/>
    <w:rsid w:val="00E45AD5"/>
    <w:rsid w:val="00E469BB"/>
    <w:rsid w:val="00E46AE6"/>
    <w:rsid w:val="00E4798D"/>
    <w:rsid w:val="00E52C44"/>
    <w:rsid w:val="00E53064"/>
    <w:rsid w:val="00E53700"/>
    <w:rsid w:val="00E57A38"/>
    <w:rsid w:val="00E61DB2"/>
    <w:rsid w:val="00E626EE"/>
    <w:rsid w:val="00E628F2"/>
    <w:rsid w:val="00E65086"/>
    <w:rsid w:val="00E66623"/>
    <w:rsid w:val="00E66EFB"/>
    <w:rsid w:val="00E6737F"/>
    <w:rsid w:val="00E70641"/>
    <w:rsid w:val="00E70BE5"/>
    <w:rsid w:val="00E716A5"/>
    <w:rsid w:val="00E7197C"/>
    <w:rsid w:val="00E7231D"/>
    <w:rsid w:val="00E73921"/>
    <w:rsid w:val="00E739D0"/>
    <w:rsid w:val="00E73F29"/>
    <w:rsid w:val="00E75715"/>
    <w:rsid w:val="00E75DE9"/>
    <w:rsid w:val="00E76F1D"/>
    <w:rsid w:val="00E80716"/>
    <w:rsid w:val="00E822CF"/>
    <w:rsid w:val="00E82464"/>
    <w:rsid w:val="00E82D0A"/>
    <w:rsid w:val="00E8364E"/>
    <w:rsid w:val="00E85663"/>
    <w:rsid w:val="00E856D7"/>
    <w:rsid w:val="00E87724"/>
    <w:rsid w:val="00E87BB6"/>
    <w:rsid w:val="00E87FD7"/>
    <w:rsid w:val="00E9114C"/>
    <w:rsid w:val="00E928F3"/>
    <w:rsid w:val="00E9521C"/>
    <w:rsid w:val="00E96038"/>
    <w:rsid w:val="00EA03D9"/>
    <w:rsid w:val="00EA1904"/>
    <w:rsid w:val="00EA3B36"/>
    <w:rsid w:val="00EA3BB7"/>
    <w:rsid w:val="00EA4F34"/>
    <w:rsid w:val="00EA6A70"/>
    <w:rsid w:val="00EA7F85"/>
    <w:rsid w:val="00EB01BB"/>
    <w:rsid w:val="00EB14A7"/>
    <w:rsid w:val="00EB1E5A"/>
    <w:rsid w:val="00EB2718"/>
    <w:rsid w:val="00EB29E8"/>
    <w:rsid w:val="00EB4B47"/>
    <w:rsid w:val="00EB4BF3"/>
    <w:rsid w:val="00EB4F93"/>
    <w:rsid w:val="00EB56E7"/>
    <w:rsid w:val="00EB64F1"/>
    <w:rsid w:val="00EB7459"/>
    <w:rsid w:val="00EC2123"/>
    <w:rsid w:val="00EC25EB"/>
    <w:rsid w:val="00EC422C"/>
    <w:rsid w:val="00EC430F"/>
    <w:rsid w:val="00EC4616"/>
    <w:rsid w:val="00EC580E"/>
    <w:rsid w:val="00EC6735"/>
    <w:rsid w:val="00EC6974"/>
    <w:rsid w:val="00ED26F3"/>
    <w:rsid w:val="00ED2B80"/>
    <w:rsid w:val="00ED2F61"/>
    <w:rsid w:val="00ED5050"/>
    <w:rsid w:val="00ED5286"/>
    <w:rsid w:val="00ED52EF"/>
    <w:rsid w:val="00ED5D93"/>
    <w:rsid w:val="00ED61B1"/>
    <w:rsid w:val="00ED6614"/>
    <w:rsid w:val="00ED6B04"/>
    <w:rsid w:val="00EE01E7"/>
    <w:rsid w:val="00EE199B"/>
    <w:rsid w:val="00EE1C0E"/>
    <w:rsid w:val="00EE1FBB"/>
    <w:rsid w:val="00EE2877"/>
    <w:rsid w:val="00EE3339"/>
    <w:rsid w:val="00EE358A"/>
    <w:rsid w:val="00EE65DA"/>
    <w:rsid w:val="00EE68CC"/>
    <w:rsid w:val="00EE742B"/>
    <w:rsid w:val="00EE7B73"/>
    <w:rsid w:val="00EF083A"/>
    <w:rsid w:val="00EF0E87"/>
    <w:rsid w:val="00EF0F2C"/>
    <w:rsid w:val="00EF1B3D"/>
    <w:rsid w:val="00EF1C78"/>
    <w:rsid w:val="00EF1E5D"/>
    <w:rsid w:val="00EF26D8"/>
    <w:rsid w:val="00EF273E"/>
    <w:rsid w:val="00EF479C"/>
    <w:rsid w:val="00EF4CB7"/>
    <w:rsid w:val="00EF5C5B"/>
    <w:rsid w:val="00EF659C"/>
    <w:rsid w:val="00EF6B5D"/>
    <w:rsid w:val="00F04270"/>
    <w:rsid w:val="00F05136"/>
    <w:rsid w:val="00F05439"/>
    <w:rsid w:val="00F05EED"/>
    <w:rsid w:val="00F062AD"/>
    <w:rsid w:val="00F06ED4"/>
    <w:rsid w:val="00F117C5"/>
    <w:rsid w:val="00F128BF"/>
    <w:rsid w:val="00F12AE2"/>
    <w:rsid w:val="00F12B8D"/>
    <w:rsid w:val="00F1391D"/>
    <w:rsid w:val="00F14A49"/>
    <w:rsid w:val="00F17436"/>
    <w:rsid w:val="00F17E82"/>
    <w:rsid w:val="00F17F0C"/>
    <w:rsid w:val="00F24251"/>
    <w:rsid w:val="00F24903"/>
    <w:rsid w:val="00F2523F"/>
    <w:rsid w:val="00F254A2"/>
    <w:rsid w:val="00F266D5"/>
    <w:rsid w:val="00F27019"/>
    <w:rsid w:val="00F30034"/>
    <w:rsid w:val="00F303BC"/>
    <w:rsid w:val="00F3233F"/>
    <w:rsid w:val="00F329A5"/>
    <w:rsid w:val="00F33631"/>
    <w:rsid w:val="00F34C9F"/>
    <w:rsid w:val="00F40909"/>
    <w:rsid w:val="00F40B04"/>
    <w:rsid w:val="00F40C08"/>
    <w:rsid w:val="00F4149C"/>
    <w:rsid w:val="00F422BA"/>
    <w:rsid w:val="00F42C2F"/>
    <w:rsid w:val="00F44DF0"/>
    <w:rsid w:val="00F4514A"/>
    <w:rsid w:val="00F45A40"/>
    <w:rsid w:val="00F45D43"/>
    <w:rsid w:val="00F46AE5"/>
    <w:rsid w:val="00F4737E"/>
    <w:rsid w:val="00F476B2"/>
    <w:rsid w:val="00F50384"/>
    <w:rsid w:val="00F509A5"/>
    <w:rsid w:val="00F50DB9"/>
    <w:rsid w:val="00F510E9"/>
    <w:rsid w:val="00F52149"/>
    <w:rsid w:val="00F5230D"/>
    <w:rsid w:val="00F527B4"/>
    <w:rsid w:val="00F52D8A"/>
    <w:rsid w:val="00F53809"/>
    <w:rsid w:val="00F53B54"/>
    <w:rsid w:val="00F546D7"/>
    <w:rsid w:val="00F54FBD"/>
    <w:rsid w:val="00F55394"/>
    <w:rsid w:val="00F575A0"/>
    <w:rsid w:val="00F60236"/>
    <w:rsid w:val="00F603F9"/>
    <w:rsid w:val="00F618E6"/>
    <w:rsid w:val="00F62786"/>
    <w:rsid w:val="00F629EF"/>
    <w:rsid w:val="00F635C3"/>
    <w:rsid w:val="00F63727"/>
    <w:rsid w:val="00F639F1"/>
    <w:rsid w:val="00F63EE9"/>
    <w:rsid w:val="00F64550"/>
    <w:rsid w:val="00F65529"/>
    <w:rsid w:val="00F65637"/>
    <w:rsid w:val="00F657B5"/>
    <w:rsid w:val="00F657DC"/>
    <w:rsid w:val="00F7049F"/>
    <w:rsid w:val="00F71498"/>
    <w:rsid w:val="00F7241A"/>
    <w:rsid w:val="00F72A50"/>
    <w:rsid w:val="00F74BDF"/>
    <w:rsid w:val="00F75D21"/>
    <w:rsid w:val="00F77F95"/>
    <w:rsid w:val="00F77FFB"/>
    <w:rsid w:val="00F81754"/>
    <w:rsid w:val="00F81F71"/>
    <w:rsid w:val="00F82258"/>
    <w:rsid w:val="00F83C32"/>
    <w:rsid w:val="00F84E06"/>
    <w:rsid w:val="00F85907"/>
    <w:rsid w:val="00F85ED9"/>
    <w:rsid w:val="00F874D1"/>
    <w:rsid w:val="00F87583"/>
    <w:rsid w:val="00F92C9B"/>
    <w:rsid w:val="00F9348D"/>
    <w:rsid w:val="00F93CBF"/>
    <w:rsid w:val="00F9491C"/>
    <w:rsid w:val="00F95256"/>
    <w:rsid w:val="00F95283"/>
    <w:rsid w:val="00F95C63"/>
    <w:rsid w:val="00F97ACC"/>
    <w:rsid w:val="00F97BAC"/>
    <w:rsid w:val="00FA036F"/>
    <w:rsid w:val="00FA0E59"/>
    <w:rsid w:val="00FA3B57"/>
    <w:rsid w:val="00FA62CC"/>
    <w:rsid w:val="00FA6E49"/>
    <w:rsid w:val="00FA6E76"/>
    <w:rsid w:val="00FA6FA7"/>
    <w:rsid w:val="00FB0279"/>
    <w:rsid w:val="00FB0350"/>
    <w:rsid w:val="00FB0A37"/>
    <w:rsid w:val="00FB0DD8"/>
    <w:rsid w:val="00FB239D"/>
    <w:rsid w:val="00FB27E2"/>
    <w:rsid w:val="00FB2ADE"/>
    <w:rsid w:val="00FB3C3D"/>
    <w:rsid w:val="00FB43F3"/>
    <w:rsid w:val="00FB4A9B"/>
    <w:rsid w:val="00FB5D38"/>
    <w:rsid w:val="00FB71B8"/>
    <w:rsid w:val="00FC0FDA"/>
    <w:rsid w:val="00FC3745"/>
    <w:rsid w:val="00FC454A"/>
    <w:rsid w:val="00FC6008"/>
    <w:rsid w:val="00FC70F2"/>
    <w:rsid w:val="00FC7FC1"/>
    <w:rsid w:val="00FD157D"/>
    <w:rsid w:val="00FD1E57"/>
    <w:rsid w:val="00FD2830"/>
    <w:rsid w:val="00FD292F"/>
    <w:rsid w:val="00FD448A"/>
    <w:rsid w:val="00FD4AAF"/>
    <w:rsid w:val="00FD4F08"/>
    <w:rsid w:val="00FD5148"/>
    <w:rsid w:val="00FD5349"/>
    <w:rsid w:val="00FD57D1"/>
    <w:rsid w:val="00FD5C83"/>
    <w:rsid w:val="00FD6E8C"/>
    <w:rsid w:val="00FE2E40"/>
    <w:rsid w:val="00FE330E"/>
    <w:rsid w:val="00FE4B2F"/>
    <w:rsid w:val="00FE5A05"/>
    <w:rsid w:val="00FE6283"/>
    <w:rsid w:val="00FE67B9"/>
    <w:rsid w:val="00FE6C07"/>
    <w:rsid w:val="00FE6C86"/>
    <w:rsid w:val="00FE7D02"/>
    <w:rsid w:val="00FF0614"/>
    <w:rsid w:val="00FF10B9"/>
    <w:rsid w:val="00FF2B1C"/>
    <w:rsid w:val="00FF2E55"/>
    <w:rsid w:val="00FF2ED5"/>
    <w:rsid w:val="00FF39C3"/>
    <w:rsid w:val="00FF3B9D"/>
    <w:rsid w:val="00FF3C61"/>
    <w:rsid w:val="00FF3E09"/>
    <w:rsid w:val="00FF502D"/>
    <w:rsid w:val="00FF5D91"/>
    <w:rsid w:val="00FF5F4A"/>
    <w:rsid w:val="00FF63E0"/>
    <w:rsid w:val="00FF6B0B"/>
    <w:rsid w:val="00FF7A50"/>
    <w:rsid w:val="0123EEE5"/>
    <w:rsid w:val="013E17A8"/>
    <w:rsid w:val="01B0AECB"/>
    <w:rsid w:val="02187C19"/>
    <w:rsid w:val="02F410CF"/>
    <w:rsid w:val="04C7A10B"/>
    <w:rsid w:val="04DCA81D"/>
    <w:rsid w:val="0534EB2D"/>
    <w:rsid w:val="053B52DE"/>
    <w:rsid w:val="05ACAAE4"/>
    <w:rsid w:val="061D1E8E"/>
    <w:rsid w:val="06DE522A"/>
    <w:rsid w:val="077D9502"/>
    <w:rsid w:val="0799F32C"/>
    <w:rsid w:val="086AF577"/>
    <w:rsid w:val="08769693"/>
    <w:rsid w:val="091B4F16"/>
    <w:rsid w:val="0936CEB0"/>
    <w:rsid w:val="0998976A"/>
    <w:rsid w:val="0A40BAE6"/>
    <w:rsid w:val="0A47EB44"/>
    <w:rsid w:val="0A5E1C6F"/>
    <w:rsid w:val="0AA7EAA0"/>
    <w:rsid w:val="0CEB88DB"/>
    <w:rsid w:val="0CFBDDC6"/>
    <w:rsid w:val="0D2704FB"/>
    <w:rsid w:val="0D8FBA5D"/>
    <w:rsid w:val="0DD6FFEF"/>
    <w:rsid w:val="0FC425F2"/>
    <w:rsid w:val="0FE5F2B6"/>
    <w:rsid w:val="1043B2DB"/>
    <w:rsid w:val="10819765"/>
    <w:rsid w:val="11BD636D"/>
    <w:rsid w:val="11F3EE92"/>
    <w:rsid w:val="129B9FA9"/>
    <w:rsid w:val="13DC844B"/>
    <w:rsid w:val="1435B767"/>
    <w:rsid w:val="16D05623"/>
    <w:rsid w:val="16F8BDED"/>
    <w:rsid w:val="17B9BCAE"/>
    <w:rsid w:val="17D2E50B"/>
    <w:rsid w:val="18143124"/>
    <w:rsid w:val="1948B9F5"/>
    <w:rsid w:val="1C2F02FD"/>
    <w:rsid w:val="1E211B85"/>
    <w:rsid w:val="20206272"/>
    <w:rsid w:val="2203C6CE"/>
    <w:rsid w:val="221099E8"/>
    <w:rsid w:val="225461E7"/>
    <w:rsid w:val="2296964F"/>
    <w:rsid w:val="231E1093"/>
    <w:rsid w:val="248704DF"/>
    <w:rsid w:val="24A02D3C"/>
    <w:rsid w:val="24C085AD"/>
    <w:rsid w:val="25618533"/>
    <w:rsid w:val="268C83CD"/>
    <w:rsid w:val="2785280D"/>
    <w:rsid w:val="27BEA5A1"/>
    <w:rsid w:val="27EECBB2"/>
    <w:rsid w:val="289BF9D2"/>
    <w:rsid w:val="29012257"/>
    <w:rsid w:val="29F5B056"/>
    <w:rsid w:val="2AC09981"/>
    <w:rsid w:val="2B1CFB59"/>
    <w:rsid w:val="2BCBF912"/>
    <w:rsid w:val="2D3AA283"/>
    <w:rsid w:val="2DCA6F3D"/>
    <w:rsid w:val="312E2A74"/>
    <w:rsid w:val="3172970B"/>
    <w:rsid w:val="31FF9F7A"/>
    <w:rsid w:val="32E73B2E"/>
    <w:rsid w:val="33A965B6"/>
    <w:rsid w:val="3553CCEB"/>
    <w:rsid w:val="3608BED4"/>
    <w:rsid w:val="386B214E"/>
    <w:rsid w:val="392013FC"/>
    <w:rsid w:val="397099CC"/>
    <w:rsid w:val="3A4BA65E"/>
    <w:rsid w:val="3A645CBF"/>
    <w:rsid w:val="3ABBE45D"/>
    <w:rsid w:val="3C79B890"/>
    <w:rsid w:val="3F37CDE2"/>
    <w:rsid w:val="3FE38578"/>
    <w:rsid w:val="401415B9"/>
    <w:rsid w:val="4173FC24"/>
    <w:rsid w:val="4184DE89"/>
    <w:rsid w:val="420207EF"/>
    <w:rsid w:val="4266E1B5"/>
    <w:rsid w:val="43BEDA80"/>
    <w:rsid w:val="45989456"/>
    <w:rsid w:val="465784DA"/>
    <w:rsid w:val="47582849"/>
    <w:rsid w:val="4965A35B"/>
    <w:rsid w:val="49A8289D"/>
    <w:rsid w:val="49AEAFBE"/>
    <w:rsid w:val="49D06DC2"/>
    <w:rsid w:val="4A7A8089"/>
    <w:rsid w:val="4C5A8497"/>
    <w:rsid w:val="4C717777"/>
    <w:rsid w:val="4D6D9FB6"/>
    <w:rsid w:val="4D93EE13"/>
    <w:rsid w:val="4E916F1C"/>
    <w:rsid w:val="4EF19FCF"/>
    <w:rsid w:val="4F18217B"/>
    <w:rsid w:val="50F77E54"/>
    <w:rsid w:val="51E4487D"/>
    <w:rsid w:val="5247EF32"/>
    <w:rsid w:val="52949F0E"/>
    <w:rsid w:val="5316701C"/>
    <w:rsid w:val="54D15DC3"/>
    <w:rsid w:val="559737B9"/>
    <w:rsid w:val="55A9C4E1"/>
    <w:rsid w:val="571F8501"/>
    <w:rsid w:val="5838F519"/>
    <w:rsid w:val="58CEF752"/>
    <w:rsid w:val="58EC62DE"/>
    <w:rsid w:val="5913C009"/>
    <w:rsid w:val="5962491C"/>
    <w:rsid w:val="59A80B2B"/>
    <w:rsid w:val="5A04C1FA"/>
    <w:rsid w:val="5C192087"/>
    <w:rsid w:val="5C2D8513"/>
    <w:rsid w:val="5C5DBA69"/>
    <w:rsid w:val="5CBD97FC"/>
    <w:rsid w:val="5D55380C"/>
    <w:rsid w:val="5E446560"/>
    <w:rsid w:val="5E544804"/>
    <w:rsid w:val="5EA8B896"/>
    <w:rsid w:val="5EE0B647"/>
    <w:rsid w:val="5F8A6F6D"/>
    <w:rsid w:val="60280F88"/>
    <w:rsid w:val="607AF701"/>
    <w:rsid w:val="621CBE7D"/>
    <w:rsid w:val="62715304"/>
    <w:rsid w:val="63A29022"/>
    <w:rsid w:val="650F4C03"/>
    <w:rsid w:val="6512212F"/>
    <w:rsid w:val="65E2CCB7"/>
    <w:rsid w:val="6604B442"/>
    <w:rsid w:val="664BDB7E"/>
    <w:rsid w:val="66B5DF16"/>
    <w:rsid w:val="66FFC8B3"/>
    <w:rsid w:val="67E3E8EB"/>
    <w:rsid w:val="67E59D48"/>
    <w:rsid w:val="69ED7FD8"/>
    <w:rsid w:val="6A71ACA9"/>
    <w:rsid w:val="6BB85798"/>
    <w:rsid w:val="6CC890E0"/>
    <w:rsid w:val="6D6B3A54"/>
    <w:rsid w:val="6E4A9461"/>
    <w:rsid w:val="6EC0F0FB"/>
    <w:rsid w:val="6F1B60CE"/>
    <w:rsid w:val="6F57C392"/>
    <w:rsid w:val="70193911"/>
    <w:rsid w:val="70525AE2"/>
    <w:rsid w:val="70F393F3"/>
    <w:rsid w:val="70FC724E"/>
    <w:rsid w:val="71171732"/>
    <w:rsid w:val="71476C12"/>
    <w:rsid w:val="7255C88D"/>
    <w:rsid w:val="72E47BA3"/>
    <w:rsid w:val="73EF022E"/>
    <w:rsid w:val="745694BE"/>
    <w:rsid w:val="74736471"/>
    <w:rsid w:val="7489C52F"/>
    <w:rsid w:val="761B0C66"/>
    <w:rsid w:val="76CFA037"/>
    <w:rsid w:val="78155BFD"/>
    <w:rsid w:val="78DE6BA4"/>
    <w:rsid w:val="791F4C05"/>
    <w:rsid w:val="798C462F"/>
    <w:rsid w:val="79E8CF2B"/>
    <w:rsid w:val="79FCB55D"/>
    <w:rsid w:val="7CC6ADEE"/>
    <w:rsid w:val="7D221C07"/>
    <w:rsid w:val="7DA237F1"/>
    <w:rsid w:val="7DEC4847"/>
    <w:rsid w:val="7E7F7FFC"/>
    <w:rsid w:val="7FF2D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2C29EB2"/>
  <w15:docId w15:val="{D5C9E340-0695-4BC6-9C4A-268EF719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Punkt 1"/>
    <w:basedOn w:val="Normal"/>
    <w:next w:val="Normal"/>
    <w:link w:val="Heading1Char"/>
    <w:uiPriority w:val="9"/>
    <w:qFormat/>
    <w:rsid w:val="00852E81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paragraph" w:styleId="Heading2">
    <w:name w:val="heading 2"/>
    <w:aliases w:val="Punkt 1.1"/>
    <w:basedOn w:val="Normal"/>
    <w:next w:val="Normal"/>
    <w:link w:val="Heading2Char"/>
    <w:uiPriority w:val="9"/>
    <w:qFormat/>
    <w:rsid w:val="00852E81"/>
    <w:pPr>
      <w:keepNext/>
      <w:spacing w:after="0" w:line="240" w:lineRule="auto"/>
      <w:jc w:val="both"/>
      <w:outlineLvl w:val="1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paragraph" w:styleId="Heading3">
    <w:name w:val="heading 3"/>
    <w:aliases w:val="Punkt 1.1.1"/>
    <w:basedOn w:val="Normal"/>
    <w:next w:val="Normal"/>
    <w:link w:val="Heading3Char"/>
    <w:qFormat/>
    <w:rsid w:val="00852E81"/>
    <w:pPr>
      <w:keepNext/>
      <w:spacing w:after="0" w:line="240" w:lineRule="auto"/>
      <w:jc w:val="center"/>
      <w:outlineLvl w:val="2"/>
    </w:pPr>
    <w:rPr>
      <w:rFonts w:ascii="Times" w:eastAsia="Times New Roman" w:hAnsi="Times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852E81"/>
    <w:pPr>
      <w:keepNext/>
      <w:spacing w:before="240" w:after="60" w:line="240" w:lineRule="auto"/>
      <w:outlineLvl w:val="3"/>
    </w:pPr>
    <w:rPr>
      <w:rFonts w:ascii="Times" w:eastAsia="Times New Roman" w:hAnsi="Times" w:cs="Times New Roman"/>
      <w:b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852E81"/>
    <w:pPr>
      <w:keepNext/>
      <w:spacing w:after="0" w:line="240" w:lineRule="auto"/>
      <w:jc w:val="right"/>
      <w:outlineLvl w:val="4"/>
    </w:pPr>
    <w:rPr>
      <w:rFonts w:ascii="Times" w:eastAsia="Times New Roman" w:hAnsi="Times" w:cs="Times New Roman"/>
      <w:b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852E81"/>
    <w:pPr>
      <w:spacing w:before="240" w:after="60" w:line="240" w:lineRule="auto"/>
      <w:outlineLvl w:val="5"/>
    </w:pPr>
    <w:rPr>
      <w:rFonts w:ascii="Times" w:eastAsia="Times New Roman" w:hAnsi="Times" w:cs="Times New Roman"/>
      <w:i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852E81"/>
    <w:pPr>
      <w:spacing w:before="240" w:after="60" w:line="240" w:lineRule="auto"/>
      <w:outlineLvl w:val="6"/>
    </w:pPr>
    <w:rPr>
      <w:rFonts w:ascii="Times" w:eastAsia="Times New Roman" w:hAnsi="Times" w:cs="Times New Roman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852E81"/>
    <w:pPr>
      <w:spacing w:before="240" w:after="60" w:line="240" w:lineRule="auto"/>
      <w:outlineLvl w:val="7"/>
    </w:pPr>
    <w:rPr>
      <w:rFonts w:ascii="Times" w:eastAsia="Times New Roman" w:hAnsi="Times" w:cs="Times New Roman"/>
      <w:i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852E81"/>
    <w:pPr>
      <w:spacing w:before="240" w:after="60" w:line="240" w:lineRule="auto"/>
      <w:outlineLvl w:val="8"/>
    </w:pPr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unkt 1 Char"/>
    <w:basedOn w:val="DefaultParagraphFont"/>
    <w:link w:val="Heading1"/>
    <w:uiPriority w:val="9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Heading2Char">
    <w:name w:val="Heading 2 Char"/>
    <w:aliases w:val="Punkt 1.1 Char"/>
    <w:basedOn w:val="DefaultParagraphFont"/>
    <w:link w:val="Heading2"/>
    <w:uiPriority w:val="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Heading3Char">
    <w:name w:val="Heading 3 Char"/>
    <w:aliases w:val="Punkt 1.1.1 Char"/>
    <w:basedOn w:val="DefaultParagraphFont"/>
    <w:link w:val="Heading3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852E81"/>
    <w:rPr>
      <w:rFonts w:ascii="Times" w:eastAsia="Times New Roman" w:hAnsi="Times" w:cs="Times New Roman"/>
      <w:b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852E81"/>
    <w:rPr>
      <w:rFonts w:ascii="Times" w:eastAsia="Times New Roman" w:hAnsi="Times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52E81"/>
    <w:rPr>
      <w:rFonts w:ascii="Times" w:eastAsia="Times New Roman" w:hAnsi="Times" w:cs="Times New Roman"/>
      <w:i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852E81"/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852E81"/>
    <w:rPr>
      <w:rFonts w:ascii="Times" w:eastAsia="Times New Roman" w:hAnsi="Times" w:cs="Times New Roman"/>
      <w:i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852E81"/>
    <w:rPr>
      <w:rFonts w:ascii="Times" w:eastAsia="Times New Roman" w:hAnsi="Times" w:cs="Times New Roman"/>
      <w:b/>
      <w:i/>
      <w:sz w:val="18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852E81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rsid w:val="00852E81"/>
    <w:pPr>
      <w:tabs>
        <w:tab w:val="center" w:pos="4153"/>
        <w:tab w:val="right" w:pos="8306"/>
      </w:tabs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852E81"/>
  </w:style>
  <w:style w:type="paragraph" w:styleId="BodyText">
    <w:name w:val="Body Text"/>
    <w:basedOn w:val="Normal"/>
    <w:link w:val="BodyTextChar"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0000FF"/>
      <w:sz w:val="18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852E81"/>
    <w:rPr>
      <w:rFonts w:ascii="Times" w:eastAsia="Times New Roman" w:hAnsi="Times" w:cs="Times New Roman"/>
      <w:color w:val="0000FF"/>
      <w:sz w:val="18"/>
      <w:szCs w:val="20"/>
      <w:lang w:val="en-GB"/>
    </w:rPr>
  </w:style>
  <w:style w:type="paragraph" w:styleId="BodyText2">
    <w:name w:val="Body Text 2"/>
    <w:basedOn w:val="Normal"/>
    <w:link w:val="BodyText2Char"/>
    <w:semiHidden/>
    <w:rsid w:val="00852E81"/>
    <w:pPr>
      <w:tabs>
        <w:tab w:val="left" w:pos="567"/>
      </w:tabs>
      <w:spacing w:after="0" w:line="240" w:lineRule="auto"/>
      <w:ind w:left="567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rsid w:val="00852E81"/>
    <w:pPr>
      <w:tabs>
        <w:tab w:val="center" w:pos="4153"/>
        <w:tab w:val="right" w:pos="8306"/>
      </w:tabs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852E81"/>
    <w:rPr>
      <w:rFonts w:ascii="Times" w:eastAsia="Times New Roman" w:hAnsi="Times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852E81"/>
    <w:rPr>
      <w:rFonts w:ascii="Times" w:eastAsia="Times New Roman" w:hAnsi="Times" w:cs="Times New Roman"/>
      <w:color w:val="FF0000"/>
      <w:sz w:val="24"/>
      <w:szCs w:val="20"/>
    </w:rPr>
  </w:style>
  <w:style w:type="paragraph" w:styleId="BodyText3">
    <w:name w:val="Body Text 3"/>
    <w:basedOn w:val="Normal"/>
    <w:link w:val="BodyText3Char"/>
    <w:semiHidden/>
    <w:rsid w:val="00852E81"/>
    <w:pPr>
      <w:spacing w:after="0" w:line="240" w:lineRule="auto"/>
      <w:jc w:val="both"/>
    </w:pPr>
    <w:rPr>
      <w:rFonts w:ascii="Times" w:eastAsia="Times New Roman" w:hAnsi="Times" w:cs="Times New Roman"/>
      <w:color w:val="FF0000"/>
      <w:sz w:val="24"/>
      <w:szCs w:val="20"/>
    </w:rPr>
  </w:style>
  <w:style w:type="character" w:customStyle="1" w:styleId="BodyText3Char1">
    <w:name w:val="Body Text 3 Char1"/>
    <w:basedOn w:val="DefaultParagraphFont"/>
    <w:uiPriority w:val="99"/>
    <w:semiHidden/>
    <w:rsid w:val="00852E81"/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rsid w:val="00852E81"/>
    <w:pPr>
      <w:tabs>
        <w:tab w:val="left" w:pos="851"/>
      </w:tabs>
      <w:spacing w:after="0" w:line="240" w:lineRule="auto"/>
      <w:ind w:left="851" w:hanging="425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3Char1">
    <w:name w:val="Body Text Indent 3 Char1"/>
    <w:basedOn w:val="DefaultParagraphFont"/>
    <w:uiPriority w:val="99"/>
    <w:semiHidden/>
    <w:rsid w:val="00852E81"/>
    <w:rPr>
      <w:sz w:val="16"/>
      <w:szCs w:val="16"/>
    </w:rPr>
  </w:style>
  <w:style w:type="paragraph" w:styleId="List">
    <w:name w:val="List"/>
    <w:basedOn w:val="Normal"/>
    <w:rsid w:val="00852E81"/>
    <w:pPr>
      <w:spacing w:after="0" w:line="240" w:lineRule="auto"/>
      <w:ind w:left="283" w:hanging="283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52E81"/>
    <w:rPr>
      <w:rFonts w:ascii="Times" w:eastAsia="Times New Roman" w:hAnsi="Times" w:cs="Times New Roman"/>
      <w:sz w:val="24"/>
      <w:szCs w:val="20"/>
      <w:lang w:val="sv-SE"/>
    </w:rPr>
  </w:style>
  <w:style w:type="paragraph" w:styleId="BodyTextIndent2">
    <w:name w:val="Body Text Indent 2"/>
    <w:basedOn w:val="Normal"/>
    <w:link w:val="BodyTextIndent2Char"/>
    <w:semiHidden/>
    <w:rsid w:val="00852E81"/>
    <w:pPr>
      <w:tabs>
        <w:tab w:val="left" w:pos="1701"/>
      </w:tabs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/>
    </w:rPr>
  </w:style>
  <w:style w:type="character" w:customStyle="1" w:styleId="BodyTextIndent2Char1">
    <w:name w:val="Body Text Indent 2 Char1"/>
    <w:basedOn w:val="DefaultParagraphFont"/>
    <w:uiPriority w:val="99"/>
    <w:semiHidden/>
    <w:rsid w:val="00852E81"/>
  </w:style>
  <w:style w:type="paragraph" w:styleId="BodyTextIndent">
    <w:name w:val="Body Text Indent"/>
    <w:basedOn w:val="Normal"/>
    <w:link w:val="BodyTextIndentChar"/>
    <w:semiHidden/>
    <w:rsid w:val="00852E81"/>
    <w:pPr>
      <w:tabs>
        <w:tab w:val="left" w:pos="1134"/>
        <w:tab w:val="left" w:pos="1276"/>
      </w:tabs>
      <w:spacing w:after="0" w:line="240" w:lineRule="auto"/>
      <w:ind w:left="1134" w:hanging="567"/>
      <w:jc w:val="both"/>
    </w:pPr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852E81"/>
    <w:rPr>
      <w:rFonts w:ascii="Times" w:eastAsia="Times New Roman" w:hAnsi="Times" w:cs="Times New Roman"/>
      <w:sz w:val="24"/>
      <w:szCs w:val="20"/>
      <w:lang w:val="en-US"/>
    </w:rPr>
  </w:style>
  <w:style w:type="character" w:customStyle="1" w:styleId="DocumentMapChar">
    <w:name w:val="Document Map Char"/>
    <w:basedOn w:val="DefaultParagraphFont"/>
    <w:link w:val="DocumentMap"/>
    <w:semiHidden/>
    <w:rsid w:val="00852E81"/>
    <w:rPr>
      <w:rFonts w:ascii="Tahoma" w:eastAsia="Times New Roman" w:hAnsi="Tahoma" w:cs="Times New Roman"/>
      <w:sz w:val="24"/>
      <w:szCs w:val="20"/>
      <w:shd w:val="clear" w:color="auto" w:fill="000080"/>
      <w:lang w:val="en-US"/>
    </w:rPr>
  </w:style>
  <w:style w:type="paragraph" w:styleId="DocumentMap">
    <w:name w:val="Document Map"/>
    <w:basedOn w:val="Normal"/>
    <w:link w:val="DocumentMapChar"/>
    <w:semiHidden/>
    <w:rsid w:val="00852E81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character" w:customStyle="1" w:styleId="DocumentMapChar1">
    <w:name w:val="Document Map Char1"/>
    <w:basedOn w:val="DefaultParagraphFont"/>
    <w:uiPriority w:val="99"/>
    <w:semiHidden/>
    <w:rsid w:val="00852E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2E8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aandegakehatekst21">
    <w:name w:val="Taandega kehatekst 21"/>
    <w:basedOn w:val="Normal"/>
    <w:rsid w:val="00852E81"/>
    <w:pPr>
      <w:tabs>
        <w:tab w:val="left" w:pos="1701"/>
      </w:tabs>
      <w:suppressAutoHyphens/>
      <w:spacing w:after="0" w:line="240" w:lineRule="auto"/>
      <w:ind w:left="1701" w:hanging="708"/>
    </w:pPr>
    <w:rPr>
      <w:rFonts w:ascii="Times" w:eastAsia="Times New Roman" w:hAnsi="Times" w:cs="Times New Roman"/>
      <w:sz w:val="24"/>
      <w:szCs w:val="20"/>
      <w:lang w:val="sv-SE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52E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852E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2E81"/>
    <w:rPr>
      <w:rFonts w:ascii="Times" w:eastAsia="Times New Roman" w:hAnsi="Times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nhideWhenUsed/>
    <w:rsid w:val="00852E81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852E81"/>
    <w:rPr>
      <w:rFonts w:ascii="Tahoma" w:eastAsia="Times New Roman" w:hAnsi="Tahoma" w:cs="Tahoma"/>
      <w:sz w:val="16"/>
      <w:szCs w:val="16"/>
      <w:lang w:val="en-US"/>
    </w:rPr>
  </w:style>
  <w:style w:type="character" w:customStyle="1" w:styleId="EndnoteTextChar">
    <w:name w:val="Endnote Text Char"/>
    <w:basedOn w:val="DefaultParagraphFont"/>
    <w:link w:val="EndnoteTex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EndnoteTextChar1">
    <w:name w:val="Endnote Text Char1"/>
    <w:basedOn w:val="DefaultParagraphFont"/>
    <w:uiPriority w:val="99"/>
    <w:semiHidden/>
    <w:rsid w:val="00852E8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52E81"/>
    <w:rPr>
      <w:rFonts w:ascii="Times" w:eastAsia="Times New Roman" w:hAnsi="Times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nhideWhenUsed/>
    <w:rsid w:val="00852E81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852E81"/>
    <w:rPr>
      <w:sz w:val="20"/>
      <w:szCs w:val="20"/>
    </w:rPr>
  </w:style>
  <w:style w:type="paragraph" w:customStyle="1" w:styleId="B">
    <w:name w:val="B"/>
    <w:link w:val="BMrk"/>
    <w:rsid w:val="00852E81"/>
    <w:pPr>
      <w:widowControl w:val="0"/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ealkiri21">
    <w:name w:val="Pealkiri 21"/>
    <w:basedOn w:val="Heading1"/>
    <w:uiPriority w:val="99"/>
    <w:rsid w:val="00852E81"/>
    <w:pPr>
      <w:tabs>
        <w:tab w:val="num" w:pos="720"/>
      </w:tabs>
      <w:ind w:left="527" w:hanging="527"/>
      <w:jc w:val="center"/>
    </w:pPr>
    <w:rPr>
      <w:rFonts w:ascii="Times New Roman" w:hAnsi="Times New Roman"/>
      <w:bCs/>
      <w:noProof/>
      <w:szCs w:val="24"/>
    </w:rPr>
  </w:style>
  <w:style w:type="paragraph" w:styleId="NoSpacing">
    <w:name w:val="No Spacing"/>
    <w:uiPriority w:val="1"/>
    <w:qFormat/>
    <w:rsid w:val="00852E81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Pealkiri211pt">
    <w:name w:val="Pealkiri 2 + 11 pt"/>
    <w:basedOn w:val="B"/>
    <w:link w:val="Pealkiri211ptMrk"/>
    <w:rsid w:val="00852E81"/>
    <w:pPr>
      <w:widowControl/>
      <w:spacing w:before="0"/>
      <w:ind w:left="0"/>
    </w:pPr>
    <w:rPr>
      <w:b/>
      <w:sz w:val="22"/>
      <w:szCs w:val="22"/>
      <w:lang w:val="et-EE"/>
    </w:rPr>
  </w:style>
  <w:style w:type="character" w:customStyle="1" w:styleId="Pealkiri211ptMrk">
    <w:name w:val="Pealkiri 2 + 11 pt Märk"/>
    <w:basedOn w:val="DefaultParagraphFont"/>
    <w:link w:val="Pealkiri211pt"/>
    <w:rsid w:val="00852E81"/>
    <w:rPr>
      <w:rFonts w:ascii="Times New Roman" w:eastAsia="Times New Roman" w:hAnsi="Times New Roman" w:cs="Times New Roman"/>
      <w:b/>
    </w:rPr>
  </w:style>
  <w:style w:type="table" w:styleId="TableGrid">
    <w:name w:val="Table Grid"/>
    <w:basedOn w:val="TableNormal"/>
    <w:uiPriority w:val="59"/>
    <w:rsid w:val="00852E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Mrk">
    <w:name w:val="B Märk"/>
    <w:basedOn w:val="DefaultParagraphFont"/>
    <w:link w:val="B"/>
    <w:rsid w:val="00852E81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WW8Num1z0">
    <w:name w:val="WW8Num1z0"/>
    <w:rsid w:val="00852E81"/>
    <w:rPr>
      <w:rFonts w:ascii="Times New Roman" w:hAnsi="Times New Roman" w:cs="Times New Roman"/>
      <w:sz w:val="24"/>
    </w:rPr>
  </w:style>
  <w:style w:type="character" w:customStyle="1" w:styleId="WW8Num1z1">
    <w:name w:val="WW8Num1z1"/>
    <w:rsid w:val="00852E81"/>
    <w:rPr>
      <w:rFonts w:cs="Times New Roman"/>
    </w:rPr>
  </w:style>
  <w:style w:type="character" w:customStyle="1" w:styleId="WW8Num2z0">
    <w:name w:val="WW8Num2z0"/>
    <w:rsid w:val="00852E81"/>
    <w:rPr>
      <w:rFonts w:cs="Times New Roman"/>
    </w:rPr>
  </w:style>
  <w:style w:type="character" w:customStyle="1" w:styleId="WW8Num3z0">
    <w:name w:val="WW8Num3z0"/>
    <w:rsid w:val="00852E81"/>
    <w:rPr>
      <w:rFonts w:cs="Times New Roman"/>
    </w:rPr>
  </w:style>
  <w:style w:type="character" w:customStyle="1" w:styleId="WW8Num4z0">
    <w:name w:val="WW8Num4z0"/>
    <w:rsid w:val="00852E81"/>
    <w:rPr>
      <w:rFonts w:cs="Times New Roman"/>
    </w:rPr>
  </w:style>
  <w:style w:type="character" w:customStyle="1" w:styleId="WW8Num5z0">
    <w:name w:val="WW8Num5z0"/>
    <w:rsid w:val="00852E81"/>
    <w:rPr>
      <w:rFonts w:cs="Times New Roman"/>
    </w:rPr>
  </w:style>
  <w:style w:type="character" w:customStyle="1" w:styleId="Liguvaikefont1">
    <w:name w:val="Lõigu vaikefont1"/>
    <w:rsid w:val="00852E81"/>
  </w:style>
  <w:style w:type="character" w:customStyle="1" w:styleId="Kommentaariviide1">
    <w:name w:val="Kommentaari viide1"/>
    <w:rsid w:val="00852E81"/>
    <w:rPr>
      <w:rFonts w:cs="Times New Roman"/>
      <w:sz w:val="16"/>
      <w:szCs w:val="16"/>
    </w:rPr>
  </w:style>
  <w:style w:type="paragraph" w:customStyle="1" w:styleId="Heading">
    <w:name w:val="Heading"/>
    <w:basedOn w:val="Normal"/>
    <w:next w:val="BodyText"/>
    <w:rsid w:val="00852E8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ealdis1">
    <w:name w:val="Pealdis1"/>
    <w:basedOn w:val="Normal"/>
    <w:rsid w:val="00852E8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Dokumendiplaan1">
    <w:name w:val="Dokumendiplaan1"/>
    <w:basedOn w:val="Normal"/>
    <w:rsid w:val="00852E81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Kommentaaritekst1">
    <w:name w:val="Kommentaari tekst1"/>
    <w:basedOn w:val="Normal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llikirjastajanimi">
    <w:name w:val="allikirjastaja:nimi"/>
    <w:basedOn w:val="Normal"/>
    <w:next w:val="Normal"/>
    <w:rsid w:val="00852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Loendita1">
    <w:name w:val="Loendita1"/>
    <w:next w:val="NoList"/>
    <w:uiPriority w:val="99"/>
    <w:semiHidden/>
    <w:unhideWhenUsed/>
    <w:rsid w:val="00852E81"/>
  </w:style>
  <w:style w:type="character" w:customStyle="1" w:styleId="WW8Num1z2">
    <w:name w:val="WW8Num1z2"/>
    <w:rsid w:val="00852E81"/>
    <w:rPr>
      <w:rFonts w:cs="Times New Roman"/>
    </w:rPr>
  </w:style>
  <w:style w:type="character" w:customStyle="1" w:styleId="WW8Num1z3">
    <w:name w:val="WW8Num1z3"/>
    <w:rsid w:val="00852E81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852E81"/>
    <w:rPr>
      <w:rFonts w:cs="Times New Roman"/>
      <w:b w:val="0"/>
      <w:color w:val="auto"/>
    </w:rPr>
  </w:style>
  <w:style w:type="character" w:customStyle="1" w:styleId="WW8Num7z0">
    <w:name w:val="WW8Num7z0"/>
    <w:rsid w:val="00852E8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852E81"/>
    <w:rPr>
      <w:rFonts w:ascii="Symbol" w:eastAsia="Times New Roman" w:hAnsi="Symbol"/>
    </w:rPr>
  </w:style>
  <w:style w:type="character" w:customStyle="1" w:styleId="WW8Num8z1">
    <w:name w:val="WW8Num8z1"/>
    <w:rsid w:val="00852E81"/>
    <w:rPr>
      <w:rFonts w:cs="Times New Roman"/>
    </w:rPr>
  </w:style>
  <w:style w:type="character" w:customStyle="1" w:styleId="WW8Num10z0">
    <w:name w:val="WW8Num10z0"/>
    <w:rsid w:val="00852E81"/>
    <w:rPr>
      <w:rFonts w:ascii="Times New Roman" w:hAnsi="Times New Roman" w:cs="Times New Roman"/>
    </w:rPr>
  </w:style>
  <w:style w:type="character" w:customStyle="1" w:styleId="WW8Num11z0">
    <w:name w:val="WW8Num11z0"/>
    <w:rsid w:val="00852E81"/>
    <w:rPr>
      <w:color w:val="auto"/>
    </w:rPr>
  </w:style>
  <w:style w:type="character" w:customStyle="1" w:styleId="WW8Num13z0">
    <w:name w:val="WW8Num13z0"/>
    <w:rsid w:val="00852E81"/>
    <w:rPr>
      <w:rFonts w:ascii="Symbol" w:eastAsia="Times New Roman" w:hAnsi="Symbol"/>
    </w:rPr>
  </w:style>
  <w:style w:type="character" w:customStyle="1" w:styleId="WW8Num14z0">
    <w:name w:val="WW8Num14z0"/>
    <w:rsid w:val="00852E81"/>
    <w:rPr>
      <w:b w:val="0"/>
      <w:i w:val="0"/>
    </w:rPr>
  </w:style>
  <w:style w:type="character" w:customStyle="1" w:styleId="WW8Num16z0">
    <w:name w:val="WW8Num16z0"/>
    <w:rsid w:val="00852E81"/>
    <w:rPr>
      <w:rFonts w:cs="Times New Roman"/>
      <w:b w:val="0"/>
      <w:color w:val="auto"/>
    </w:rPr>
  </w:style>
  <w:style w:type="character" w:customStyle="1" w:styleId="WW8Num17z0">
    <w:name w:val="WW8Num17z0"/>
    <w:rsid w:val="00852E81"/>
    <w:rPr>
      <w:rFonts w:cs="Times New Roman"/>
    </w:rPr>
  </w:style>
  <w:style w:type="character" w:customStyle="1" w:styleId="WW8Num17z1">
    <w:name w:val="WW8Num17z1"/>
    <w:rsid w:val="00852E81"/>
    <w:rPr>
      <w:b w:val="0"/>
      <w:color w:val="auto"/>
    </w:rPr>
  </w:style>
  <w:style w:type="character" w:customStyle="1" w:styleId="WW8Num18z0">
    <w:name w:val="WW8Num18z0"/>
    <w:rsid w:val="00852E81"/>
    <w:rPr>
      <w:rFonts w:cs="Times New Roman"/>
      <w:b w:val="0"/>
      <w:color w:val="auto"/>
    </w:rPr>
  </w:style>
  <w:style w:type="character" w:customStyle="1" w:styleId="WW8Num21z0">
    <w:name w:val="WW8Num21z0"/>
    <w:rsid w:val="00852E81"/>
    <w:rPr>
      <w:rFonts w:ascii="Times New Roman" w:hAnsi="Times New Roman" w:cs="Times New Roman"/>
    </w:rPr>
  </w:style>
  <w:style w:type="character" w:customStyle="1" w:styleId="WW8Num22z0">
    <w:name w:val="WW8Num22z0"/>
    <w:rsid w:val="00852E81"/>
    <w:rPr>
      <w:rFonts w:cs="Times New Roman"/>
      <w:b w:val="0"/>
      <w:color w:val="auto"/>
    </w:rPr>
  </w:style>
  <w:style w:type="character" w:customStyle="1" w:styleId="WW8Num23z0">
    <w:name w:val="WW8Num23z0"/>
    <w:rsid w:val="00852E81"/>
    <w:rPr>
      <w:rFonts w:ascii="Symbol" w:eastAsia="Times New Roman" w:hAnsi="Symbol"/>
    </w:rPr>
  </w:style>
  <w:style w:type="character" w:customStyle="1" w:styleId="WW8Num24z0">
    <w:name w:val="WW8Num24z0"/>
    <w:rsid w:val="00852E81"/>
    <w:rPr>
      <w:rFonts w:cs="Times New Roman"/>
      <w:b w:val="0"/>
      <w:color w:val="auto"/>
    </w:rPr>
  </w:style>
  <w:style w:type="character" w:customStyle="1" w:styleId="WW8Num25z0">
    <w:name w:val="WW8Num25z0"/>
    <w:rsid w:val="00852E81"/>
    <w:rPr>
      <w:rFonts w:cs="Times New Roman"/>
    </w:rPr>
  </w:style>
  <w:style w:type="character" w:customStyle="1" w:styleId="WW8Num26z0">
    <w:name w:val="WW8Num26z0"/>
    <w:rsid w:val="00852E81"/>
    <w:rPr>
      <w:b w:val="0"/>
      <w:i w:val="0"/>
    </w:rPr>
  </w:style>
  <w:style w:type="character" w:customStyle="1" w:styleId="WW8Num29z0">
    <w:name w:val="WW8Num29z0"/>
    <w:rsid w:val="00852E81"/>
    <w:rPr>
      <w:rFonts w:ascii="Symbol" w:eastAsia="Times New Roman" w:hAnsi="Symbol"/>
    </w:rPr>
  </w:style>
  <w:style w:type="character" w:customStyle="1" w:styleId="WW8Num30z0">
    <w:name w:val="WW8Num30z0"/>
    <w:rsid w:val="00852E81"/>
    <w:rPr>
      <w:rFonts w:ascii="Times New Roman" w:eastAsia="Times New Roman" w:hAnsi="Times New Roman" w:cs="Times New Roman"/>
    </w:rPr>
  </w:style>
  <w:style w:type="character" w:customStyle="1" w:styleId="WW8Num31z0">
    <w:name w:val="WW8Num31z0"/>
    <w:rsid w:val="00852E81"/>
    <w:rPr>
      <w:rFonts w:cs="Times New Roman"/>
      <w:b w:val="0"/>
      <w:color w:val="auto"/>
    </w:rPr>
  </w:style>
  <w:style w:type="character" w:customStyle="1" w:styleId="WW8Num33z0">
    <w:name w:val="WW8Num33z0"/>
    <w:rsid w:val="00852E81"/>
    <w:rPr>
      <w:rFonts w:ascii="Symbol" w:eastAsia="Times New Roman" w:hAnsi="Symbol"/>
    </w:rPr>
  </w:style>
  <w:style w:type="character" w:customStyle="1" w:styleId="WW8Num34z0">
    <w:name w:val="WW8Num34z0"/>
    <w:rsid w:val="00852E81"/>
    <w:rPr>
      <w:rFonts w:cs="Times New Roman"/>
      <w:b w:val="0"/>
      <w:color w:val="auto"/>
    </w:rPr>
  </w:style>
  <w:style w:type="character" w:customStyle="1" w:styleId="WW8Num35z0">
    <w:name w:val="WW8Num35z0"/>
    <w:rsid w:val="00852E81"/>
    <w:rPr>
      <w:rFonts w:ascii="Symbol" w:hAnsi="Symbol"/>
    </w:rPr>
  </w:style>
  <w:style w:type="character" w:customStyle="1" w:styleId="WW8Num36z0">
    <w:name w:val="WW8Num36z0"/>
    <w:rsid w:val="00852E81"/>
    <w:rPr>
      <w:rFonts w:ascii="Symbol" w:eastAsia="Times New Roman" w:hAnsi="Symbol"/>
    </w:rPr>
  </w:style>
  <w:style w:type="character" w:customStyle="1" w:styleId="WW8Num37z0">
    <w:name w:val="WW8Num37z0"/>
    <w:rsid w:val="00852E81"/>
    <w:rPr>
      <w:rFonts w:cs="Times New Roman"/>
    </w:rPr>
  </w:style>
  <w:style w:type="character" w:customStyle="1" w:styleId="WW8Num38z0">
    <w:name w:val="WW8Num38z0"/>
    <w:rsid w:val="00852E81"/>
    <w:rPr>
      <w:rFonts w:cs="Times New Roman"/>
      <w:b w:val="0"/>
      <w:color w:val="auto"/>
    </w:rPr>
  </w:style>
  <w:style w:type="character" w:customStyle="1" w:styleId="WW8Num39z0">
    <w:name w:val="WW8Num39z0"/>
    <w:rsid w:val="00852E81"/>
    <w:rPr>
      <w:rFonts w:cs="Times New Roman"/>
    </w:rPr>
  </w:style>
  <w:style w:type="character" w:customStyle="1" w:styleId="WW8Num41z0">
    <w:name w:val="WW8Num41z0"/>
    <w:rsid w:val="00852E81"/>
    <w:rPr>
      <w:rFonts w:cs="Times New Roman"/>
      <w:b w:val="0"/>
      <w:color w:val="auto"/>
    </w:rPr>
  </w:style>
  <w:style w:type="character" w:customStyle="1" w:styleId="WW8Num42z0">
    <w:name w:val="WW8Num42z0"/>
    <w:rsid w:val="00852E81"/>
    <w:rPr>
      <w:rFonts w:cs="Times New Roman"/>
      <w:b w:val="0"/>
      <w:color w:val="auto"/>
    </w:rPr>
  </w:style>
  <w:style w:type="character" w:customStyle="1" w:styleId="WW8Num43z0">
    <w:name w:val="WW8Num43z0"/>
    <w:rsid w:val="00852E81"/>
    <w:rPr>
      <w:b w:val="0"/>
      <w:color w:val="auto"/>
      <w:sz w:val="24"/>
      <w:szCs w:val="24"/>
    </w:rPr>
  </w:style>
  <w:style w:type="character" w:customStyle="1" w:styleId="WW8Num44z0">
    <w:name w:val="WW8Num44z0"/>
    <w:rsid w:val="00852E81"/>
    <w:rPr>
      <w:rFonts w:cs="Times New Roman"/>
      <w:b w:val="0"/>
      <w:color w:val="auto"/>
    </w:rPr>
  </w:style>
  <w:style w:type="character" w:customStyle="1" w:styleId="WW8Num45z0">
    <w:name w:val="WW8Num45z0"/>
    <w:rsid w:val="00852E81"/>
    <w:rPr>
      <w:rFonts w:ascii="Times New Roman" w:eastAsia="Times New Roman" w:hAnsi="Times New Roman" w:cs="Times New Roman"/>
    </w:rPr>
  </w:style>
  <w:style w:type="character" w:customStyle="1" w:styleId="WW8Num48z0">
    <w:name w:val="WW8Num48z0"/>
    <w:rsid w:val="00852E81"/>
    <w:rPr>
      <w:rFonts w:cs="Times New Roman"/>
      <w:b w:val="0"/>
      <w:color w:val="auto"/>
    </w:rPr>
  </w:style>
  <w:style w:type="character" w:customStyle="1" w:styleId="WW8Num49z0">
    <w:name w:val="WW8Num49z0"/>
    <w:rsid w:val="00852E81"/>
    <w:rPr>
      <w:rFonts w:ascii="Times New Roman" w:hAnsi="Times New Roman" w:cs="Times New Roman"/>
    </w:rPr>
  </w:style>
  <w:style w:type="character" w:customStyle="1" w:styleId="WW8Num50z0">
    <w:name w:val="WW8Num50z0"/>
    <w:rsid w:val="00852E81"/>
    <w:rPr>
      <w:rFonts w:cs="Times New Roman"/>
    </w:rPr>
  </w:style>
  <w:style w:type="character" w:customStyle="1" w:styleId="WW8Num51z0">
    <w:name w:val="WW8Num51z0"/>
    <w:rsid w:val="00852E81"/>
    <w:rPr>
      <w:rFonts w:ascii="Times New Roman" w:hAnsi="Times New Roman" w:cs="Times New Roman"/>
      <w:i w:val="0"/>
      <w:sz w:val="24"/>
    </w:rPr>
  </w:style>
  <w:style w:type="character" w:customStyle="1" w:styleId="WW8Num52z0">
    <w:name w:val="WW8Num52z0"/>
    <w:rsid w:val="00852E81"/>
    <w:rPr>
      <w:rFonts w:cs="Times New Roman"/>
      <w:b w:val="0"/>
      <w:color w:val="auto"/>
    </w:rPr>
  </w:style>
  <w:style w:type="character" w:customStyle="1" w:styleId="WW8Num53z0">
    <w:name w:val="WW8Num53z0"/>
    <w:rsid w:val="00852E81"/>
    <w:rPr>
      <w:rFonts w:eastAsia="Times New Roman"/>
      <w:i w:val="0"/>
    </w:rPr>
  </w:style>
  <w:style w:type="character" w:customStyle="1" w:styleId="WW8Num55z0">
    <w:name w:val="WW8Num55z0"/>
    <w:rsid w:val="00852E81"/>
    <w:rPr>
      <w:rFonts w:eastAsia="Times New Roman"/>
    </w:rPr>
  </w:style>
  <w:style w:type="character" w:customStyle="1" w:styleId="WW8Num56z0">
    <w:name w:val="WW8Num56z0"/>
    <w:rsid w:val="00852E81"/>
    <w:rPr>
      <w:sz w:val="24"/>
      <w:szCs w:val="24"/>
    </w:rPr>
  </w:style>
  <w:style w:type="character" w:customStyle="1" w:styleId="WW8Num58z0">
    <w:name w:val="WW8Num58z0"/>
    <w:rsid w:val="00852E81"/>
    <w:rPr>
      <w:sz w:val="24"/>
      <w:szCs w:val="24"/>
    </w:rPr>
  </w:style>
  <w:style w:type="character" w:customStyle="1" w:styleId="WW8Num59z0">
    <w:name w:val="WW8Num59z0"/>
    <w:rsid w:val="00852E81"/>
    <w:rPr>
      <w:rFonts w:eastAsia="Times New Roman"/>
    </w:rPr>
  </w:style>
  <w:style w:type="character" w:customStyle="1" w:styleId="WW8Num60z0">
    <w:name w:val="WW8Num60z0"/>
    <w:rsid w:val="00852E81"/>
    <w:rPr>
      <w:rFonts w:cs="Times New Roman"/>
      <w:b w:val="0"/>
      <w:strike w:val="0"/>
      <w:dstrike w:val="0"/>
      <w:color w:val="auto"/>
    </w:rPr>
  </w:style>
  <w:style w:type="character" w:customStyle="1" w:styleId="WW8Num61z0">
    <w:name w:val="WW8Num61z0"/>
    <w:rsid w:val="00852E81"/>
    <w:rPr>
      <w:rFonts w:ascii="Times New Roman" w:hAnsi="Times New Roman" w:cs="Times New Roman"/>
    </w:rPr>
  </w:style>
  <w:style w:type="character" w:customStyle="1" w:styleId="WW8Num64z0">
    <w:name w:val="WW8Num64z0"/>
    <w:rsid w:val="00852E81"/>
    <w:rPr>
      <w:rFonts w:ascii="Times New Roman" w:hAnsi="Times New Roman" w:cs="Times New Roman"/>
      <w:b w:val="0"/>
    </w:rPr>
  </w:style>
  <w:style w:type="character" w:customStyle="1" w:styleId="WW8Num65z0">
    <w:name w:val="WW8Num65z0"/>
    <w:rsid w:val="00852E81"/>
    <w:rPr>
      <w:b w:val="0"/>
    </w:rPr>
  </w:style>
  <w:style w:type="character" w:customStyle="1" w:styleId="WW8Num66z0">
    <w:name w:val="WW8Num66z0"/>
    <w:rsid w:val="00852E81"/>
    <w:rPr>
      <w:rFonts w:ascii="Times New Roman" w:hAnsi="Times New Roman" w:cs="Times New Roman"/>
      <w:b w:val="0"/>
      <w:strike w:val="0"/>
      <w:dstrike w:val="0"/>
      <w:color w:val="auto"/>
      <w:sz w:val="24"/>
      <w:szCs w:val="24"/>
    </w:rPr>
  </w:style>
  <w:style w:type="character" w:customStyle="1" w:styleId="WW8Num67z0">
    <w:name w:val="WW8Num67z0"/>
    <w:rsid w:val="00852E81"/>
    <w:rPr>
      <w:sz w:val="24"/>
      <w:szCs w:val="24"/>
    </w:rPr>
  </w:style>
  <w:style w:type="character" w:customStyle="1" w:styleId="WW8Num68z0">
    <w:name w:val="WW8Num68z0"/>
    <w:rsid w:val="00852E81"/>
    <w:rPr>
      <w:rFonts w:eastAsia="Times New Roman"/>
      <w:strike w:val="0"/>
      <w:dstrike w:val="0"/>
    </w:rPr>
  </w:style>
  <w:style w:type="character" w:customStyle="1" w:styleId="WW8Num69z0">
    <w:name w:val="WW8Num69z0"/>
    <w:rsid w:val="00852E81"/>
    <w:rPr>
      <w:rFonts w:cs="Times New Roman"/>
      <w:b w:val="0"/>
      <w:color w:val="auto"/>
    </w:rPr>
  </w:style>
  <w:style w:type="character" w:customStyle="1" w:styleId="WW8Num70z0">
    <w:name w:val="WW8Num70z0"/>
    <w:rsid w:val="00852E81"/>
    <w:rPr>
      <w:rFonts w:eastAsia="Times New Roman"/>
    </w:rPr>
  </w:style>
  <w:style w:type="character" w:customStyle="1" w:styleId="WW8Num71z0">
    <w:name w:val="WW8Num71z0"/>
    <w:rsid w:val="00852E81"/>
    <w:rPr>
      <w:rFonts w:ascii="Times New Roman" w:hAnsi="Times New Roman" w:cs="Times New Roman"/>
    </w:rPr>
  </w:style>
  <w:style w:type="character" w:customStyle="1" w:styleId="Liguvaikefont2">
    <w:name w:val="Lõigu vaikefont2"/>
    <w:rsid w:val="00852E81"/>
  </w:style>
  <w:style w:type="character" w:customStyle="1" w:styleId="WW8Num2z1">
    <w:name w:val="WW8Num2z1"/>
    <w:rsid w:val="00852E81"/>
    <w:rPr>
      <w:rFonts w:cs="Times New Roman"/>
    </w:rPr>
  </w:style>
  <w:style w:type="character" w:customStyle="1" w:styleId="WW8Num10z1">
    <w:name w:val="WW8Num10z1"/>
    <w:rsid w:val="00852E81"/>
    <w:rPr>
      <w:rFonts w:cs="Times New Roman"/>
      <w:b w:val="0"/>
      <w:color w:val="auto"/>
    </w:rPr>
  </w:style>
  <w:style w:type="character" w:customStyle="1" w:styleId="WW8Num12z0">
    <w:name w:val="WW8Num12z0"/>
    <w:rsid w:val="00852E81"/>
    <w:rPr>
      <w:rFonts w:cs="Times New Roman"/>
      <w:b w:val="0"/>
      <w:color w:val="auto"/>
    </w:rPr>
  </w:style>
  <w:style w:type="character" w:customStyle="1" w:styleId="WW8Num13z1">
    <w:name w:val="WW8Num13z1"/>
    <w:rsid w:val="00852E81"/>
    <w:rPr>
      <w:rFonts w:ascii="Courier New" w:hAnsi="Courier New"/>
    </w:rPr>
  </w:style>
  <w:style w:type="character" w:customStyle="1" w:styleId="WW8Num13z2">
    <w:name w:val="WW8Num13z2"/>
    <w:rsid w:val="00852E81"/>
    <w:rPr>
      <w:rFonts w:ascii="Wingdings" w:hAnsi="Wingdings"/>
    </w:rPr>
  </w:style>
  <w:style w:type="character" w:customStyle="1" w:styleId="WW8Num13z3">
    <w:name w:val="WW8Num13z3"/>
    <w:rsid w:val="00852E81"/>
    <w:rPr>
      <w:rFonts w:ascii="Symbol" w:hAnsi="Symbol"/>
    </w:rPr>
  </w:style>
  <w:style w:type="character" w:customStyle="1" w:styleId="WW8Num19z0">
    <w:name w:val="WW8Num19z0"/>
    <w:rsid w:val="00852E81"/>
    <w:rPr>
      <w:rFonts w:cs="Times New Roman"/>
      <w:b w:val="0"/>
      <w:color w:val="auto"/>
    </w:rPr>
  </w:style>
  <w:style w:type="character" w:customStyle="1" w:styleId="WW8Num19z1">
    <w:name w:val="WW8Num19z1"/>
    <w:rsid w:val="00852E81"/>
    <w:rPr>
      <w:b w:val="0"/>
      <w:color w:val="auto"/>
    </w:rPr>
  </w:style>
  <w:style w:type="character" w:customStyle="1" w:styleId="WW8Num20z1">
    <w:name w:val="WW8Num20z1"/>
    <w:rsid w:val="00852E81"/>
    <w:rPr>
      <w:rFonts w:cs="Times New Roman"/>
    </w:rPr>
  </w:style>
  <w:style w:type="character" w:customStyle="1" w:styleId="WW8Num23z1">
    <w:name w:val="WW8Num23z1"/>
    <w:rsid w:val="00852E81"/>
    <w:rPr>
      <w:rFonts w:ascii="Courier New" w:hAnsi="Courier New"/>
    </w:rPr>
  </w:style>
  <w:style w:type="character" w:customStyle="1" w:styleId="WW8Num23z2">
    <w:name w:val="WW8Num23z2"/>
    <w:rsid w:val="00852E81"/>
    <w:rPr>
      <w:rFonts w:ascii="Wingdings" w:hAnsi="Wingdings"/>
    </w:rPr>
  </w:style>
  <w:style w:type="character" w:customStyle="1" w:styleId="WW8Num23z3">
    <w:name w:val="WW8Num23z3"/>
    <w:rsid w:val="00852E81"/>
    <w:rPr>
      <w:rFonts w:ascii="Symbol" w:hAnsi="Symbol"/>
    </w:rPr>
  </w:style>
  <w:style w:type="character" w:customStyle="1" w:styleId="WW8Num27z0">
    <w:name w:val="WW8Num27z0"/>
    <w:rsid w:val="00852E81"/>
    <w:rPr>
      <w:rFonts w:cs="Times New Roman"/>
      <w:b w:val="0"/>
      <w:color w:val="auto"/>
    </w:rPr>
  </w:style>
  <w:style w:type="character" w:customStyle="1" w:styleId="WW8Num28z0">
    <w:name w:val="WW8Num28z0"/>
    <w:rsid w:val="00852E81"/>
    <w:rPr>
      <w:rFonts w:cs="Times New Roman"/>
    </w:rPr>
  </w:style>
  <w:style w:type="character" w:customStyle="1" w:styleId="WW8Num29z1">
    <w:name w:val="WW8Num29z1"/>
    <w:rsid w:val="00852E81"/>
    <w:rPr>
      <w:rFonts w:ascii="Courier New" w:hAnsi="Courier New"/>
    </w:rPr>
  </w:style>
  <w:style w:type="character" w:customStyle="1" w:styleId="WW8Num29z2">
    <w:name w:val="WW8Num29z2"/>
    <w:rsid w:val="00852E81"/>
    <w:rPr>
      <w:rFonts w:ascii="Wingdings" w:hAnsi="Wingdings"/>
    </w:rPr>
  </w:style>
  <w:style w:type="character" w:customStyle="1" w:styleId="WW8Num29z3">
    <w:name w:val="WW8Num29z3"/>
    <w:rsid w:val="00852E81"/>
    <w:rPr>
      <w:rFonts w:ascii="Symbol" w:hAnsi="Symbol"/>
    </w:rPr>
  </w:style>
  <w:style w:type="character" w:customStyle="1" w:styleId="WW8Num30z1">
    <w:name w:val="WW8Num30z1"/>
    <w:rsid w:val="00852E81"/>
    <w:rPr>
      <w:rFonts w:ascii="Courier New" w:hAnsi="Courier New" w:cs="Courier New"/>
    </w:rPr>
  </w:style>
  <w:style w:type="character" w:customStyle="1" w:styleId="WW8Num30z2">
    <w:name w:val="WW8Num30z2"/>
    <w:rsid w:val="00852E81"/>
    <w:rPr>
      <w:rFonts w:ascii="Wingdings" w:hAnsi="Wingdings"/>
    </w:rPr>
  </w:style>
  <w:style w:type="character" w:customStyle="1" w:styleId="WW8Num30z3">
    <w:name w:val="WW8Num30z3"/>
    <w:rsid w:val="00852E81"/>
    <w:rPr>
      <w:rFonts w:ascii="Symbol" w:hAnsi="Symbol"/>
    </w:rPr>
  </w:style>
  <w:style w:type="character" w:customStyle="1" w:styleId="WW8Num33z1">
    <w:name w:val="WW8Num33z1"/>
    <w:rsid w:val="00852E81"/>
    <w:rPr>
      <w:rFonts w:ascii="Courier New" w:hAnsi="Courier New"/>
    </w:rPr>
  </w:style>
  <w:style w:type="character" w:customStyle="1" w:styleId="WW8Num33z2">
    <w:name w:val="WW8Num33z2"/>
    <w:rsid w:val="00852E81"/>
    <w:rPr>
      <w:rFonts w:ascii="Wingdings" w:hAnsi="Wingdings"/>
    </w:rPr>
  </w:style>
  <w:style w:type="character" w:customStyle="1" w:styleId="WW8Num33z3">
    <w:name w:val="WW8Num33z3"/>
    <w:rsid w:val="00852E81"/>
    <w:rPr>
      <w:rFonts w:ascii="Symbol" w:hAnsi="Symbol"/>
    </w:rPr>
  </w:style>
  <w:style w:type="character" w:customStyle="1" w:styleId="WW8Num36z1">
    <w:name w:val="WW8Num36z1"/>
    <w:rsid w:val="00852E81"/>
    <w:rPr>
      <w:rFonts w:ascii="Courier New" w:hAnsi="Courier New"/>
    </w:rPr>
  </w:style>
  <w:style w:type="character" w:customStyle="1" w:styleId="WW8Num36z2">
    <w:name w:val="WW8Num36z2"/>
    <w:rsid w:val="00852E81"/>
    <w:rPr>
      <w:rFonts w:ascii="Wingdings" w:hAnsi="Wingdings"/>
    </w:rPr>
  </w:style>
  <w:style w:type="character" w:customStyle="1" w:styleId="WW8Num36z3">
    <w:name w:val="WW8Num36z3"/>
    <w:rsid w:val="00852E81"/>
    <w:rPr>
      <w:rFonts w:ascii="Symbol" w:hAnsi="Symbol"/>
    </w:rPr>
  </w:style>
  <w:style w:type="character" w:customStyle="1" w:styleId="WW8Num40z0">
    <w:name w:val="WW8Num40z0"/>
    <w:rsid w:val="00852E81"/>
    <w:rPr>
      <w:rFonts w:cs="Times New Roman"/>
      <w:b w:val="0"/>
      <w:color w:val="auto"/>
    </w:rPr>
  </w:style>
  <w:style w:type="character" w:customStyle="1" w:styleId="WW8Num43z1">
    <w:name w:val="WW8Num43z1"/>
    <w:rsid w:val="00852E81"/>
    <w:rPr>
      <w:rFonts w:cs="Times New Roman"/>
      <w:b w:val="0"/>
      <w:color w:val="auto"/>
    </w:rPr>
  </w:style>
  <w:style w:type="character" w:customStyle="1" w:styleId="WW8Num45z1">
    <w:name w:val="WW8Num45z1"/>
    <w:rsid w:val="00852E81"/>
    <w:rPr>
      <w:rFonts w:ascii="Courier New" w:hAnsi="Courier New" w:cs="Courier New"/>
    </w:rPr>
  </w:style>
  <w:style w:type="character" w:customStyle="1" w:styleId="WW8Num45z2">
    <w:name w:val="WW8Num45z2"/>
    <w:rsid w:val="00852E81"/>
    <w:rPr>
      <w:rFonts w:ascii="Wingdings" w:hAnsi="Wingdings"/>
    </w:rPr>
  </w:style>
  <w:style w:type="character" w:customStyle="1" w:styleId="WW8Num45z3">
    <w:name w:val="WW8Num45z3"/>
    <w:rsid w:val="00852E81"/>
    <w:rPr>
      <w:rFonts w:ascii="Symbol" w:hAnsi="Symbol"/>
    </w:rPr>
  </w:style>
  <w:style w:type="character" w:customStyle="1" w:styleId="WW8Num46z1">
    <w:name w:val="WW8Num46z1"/>
    <w:rsid w:val="00852E81"/>
    <w:rPr>
      <w:rFonts w:cs="Times New Roman"/>
      <w:b w:val="0"/>
      <w:color w:val="auto"/>
    </w:rPr>
  </w:style>
  <w:style w:type="character" w:customStyle="1" w:styleId="JalusMrk1">
    <w:name w:val="Jalu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PisMrk1">
    <w:name w:val="Päis Märk1"/>
    <w:rsid w:val="00852E81"/>
    <w:rPr>
      <w:rFonts w:ascii="Times New Roman" w:eastAsia="Times New Roman" w:hAnsi="Times New Roman" w:cs="Times New Roman"/>
      <w:sz w:val="24"/>
      <w:szCs w:val="24"/>
    </w:rPr>
  </w:style>
  <w:style w:type="character" w:customStyle="1" w:styleId="AllmrkusetekstMrk1">
    <w:name w:val="All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LpumrkusetekstMrk1">
    <w:name w:val="Lõpumärkuse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kstMrk1">
    <w:name w:val="Kommentaari tekst Märk1"/>
    <w:rsid w:val="00852E81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ariteemaMrk1">
    <w:name w:val="Kommentaari teema Märk1"/>
    <w:rsid w:val="00852E8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JutumullitekstMrk1">
    <w:name w:val="Jutumullitekst Märk1"/>
    <w:rsid w:val="00852E81"/>
    <w:rPr>
      <w:rFonts w:ascii="Tahoma" w:eastAsia="Times New Roman" w:hAnsi="Tahoma" w:cs="Tahoma"/>
      <w:sz w:val="16"/>
      <w:szCs w:val="16"/>
    </w:rPr>
  </w:style>
  <w:style w:type="character" w:customStyle="1" w:styleId="AlapealkiriMrk1">
    <w:name w:val="Alapealkiri Märk1"/>
    <w:rsid w:val="00852E8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apealkiriMrk">
    <w:name w:val="Alapealkiri Märk"/>
    <w:rsid w:val="00852E8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qFormat/>
    <w:rsid w:val="00852E81"/>
    <w:rPr>
      <w:b/>
      <w:bCs/>
    </w:rPr>
  </w:style>
  <w:style w:type="character" w:customStyle="1" w:styleId="apple-style-span">
    <w:name w:val="apple-style-span"/>
    <w:rsid w:val="00852E81"/>
  </w:style>
  <w:style w:type="character" w:styleId="Hyperlink">
    <w:name w:val="Hyperlink"/>
    <w:uiPriority w:val="99"/>
    <w:rsid w:val="00852E81"/>
    <w:rPr>
      <w:color w:val="0000FF"/>
      <w:u w:val="single"/>
    </w:rPr>
  </w:style>
  <w:style w:type="character" w:customStyle="1" w:styleId="KehatekstMrk1">
    <w:name w:val="Kehatekst Märk1"/>
    <w:rsid w:val="00852E81"/>
    <w:rPr>
      <w:sz w:val="24"/>
      <w:szCs w:val="24"/>
      <w:lang w:eastAsia="ar-SA"/>
    </w:rPr>
  </w:style>
  <w:style w:type="paragraph" w:styleId="NormalWeb">
    <w:name w:val="Normal (Web)"/>
    <w:basedOn w:val="Normal"/>
    <w:uiPriority w:val="99"/>
    <w:rsid w:val="00852E81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Index1">
    <w:name w:val="index 1"/>
    <w:basedOn w:val="Normal"/>
    <w:next w:val="Normal"/>
    <w:rsid w:val="00852E81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IndexHeading">
    <w:name w:val="index heading"/>
    <w:basedOn w:val="Normal"/>
    <w:next w:val="Index1"/>
    <w:rsid w:val="00852E81"/>
    <w:pPr>
      <w:keepNext/>
      <w:suppressAutoHyphens/>
      <w:spacing w:before="480" w:after="210" w:line="230" w:lineRule="atLeas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Kehatekst21">
    <w:name w:val="Kehatekst 21"/>
    <w:basedOn w:val="Normal"/>
    <w:rsid w:val="00852E81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JalusMrk2">
    <w:name w:val="Jalus Märk2"/>
    <w:rsid w:val="00852E81"/>
    <w:rPr>
      <w:rFonts w:cs="Calibri"/>
      <w:sz w:val="24"/>
      <w:szCs w:val="24"/>
      <w:lang w:eastAsia="ar-SA"/>
    </w:rPr>
  </w:style>
  <w:style w:type="paragraph" w:customStyle="1" w:styleId="tabelipealkiri">
    <w:name w:val="tabeli pealkiri"/>
    <w:basedOn w:val="NormalWeb"/>
    <w:rsid w:val="00852E81"/>
    <w:pPr>
      <w:spacing w:before="240" w:after="240"/>
      <w:jc w:val="center"/>
    </w:pPr>
    <w:rPr>
      <w:rFonts w:ascii="Times New Roman" w:hAnsi="Times New Roman" w:cs="Times New Roman"/>
      <w:b/>
      <w:bCs/>
      <w:caps/>
      <w:color w:val="auto"/>
      <w:sz w:val="20"/>
      <w:szCs w:val="20"/>
    </w:rPr>
  </w:style>
  <w:style w:type="character" w:customStyle="1" w:styleId="PisMrk2">
    <w:name w:val="Päis Märk2"/>
    <w:rsid w:val="00852E81"/>
    <w:rPr>
      <w:rFonts w:cs="Calibri"/>
      <w:sz w:val="24"/>
      <w:szCs w:val="24"/>
      <w:lang w:eastAsia="ar-SA"/>
    </w:rPr>
  </w:style>
  <w:style w:type="character" w:customStyle="1" w:styleId="AllmrkusetekstMrk2">
    <w:name w:val="Allmärkuse tekst Märk2"/>
    <w:rsid w:val="00852E81"/>
    <w:rPr>
      <w:rFonts w:cs="Calibri"/>
      <w:lang w:eastAsia="ar-SA"/>
    </w:rPr>
  </w:style>
  <w:style w:type="character" w:customStyle="1" w:styleId="LpumrkusetekstMrk2">
    <w:name w:val="Lõpumärkuse tekst Märk2"/>
    <w:rsid w:val="00852E81"/>
    <w:rPr>
      <w:rFonts w:cs="Calibri"/>
      <w:lang w:eastAsia="ar-SA"/>
    </w:rPr>
  </w:style>
  <w:style w:type="paragraph" w:customStyle="1" w:styleId="Kommentaaritekst2">
    <w:name w:val="Kommentaari tekst2"/>
    <w:basedOn w:val="Normal"/>
    <w:rsid w:val="00852E81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KommentaaritekstMrk2">
    <w:name w:val="Kommentaari tekst Märk2"/>
    <w:uiPriority w:val="99"/>
    <w:semiHidden/>
    <w:rsid w:val="00852E81"/>
    <w:rPr>
      <w:rFonts w:cs="Calibri"/>
      <w:lang w:eastAsia="ar-SA"/>
    </w:rPr>
  </w:style>
  <w:style w:type="character" w:customStyle="1" w:styleId="KommentaariteemaMrk2">
    <w:name w:val="Kommentaari teema Märk2"/>
    <w:rsid w:val="00852E81"/>
    <w:rPr>
      <w:b/>
      <w:bCs/>
      <w:lang w:eastAsia="ar-SA"/>
    </w:rPr>
  </w:style>
  <w:style w:type="character" w:customStyle="1" w:styleId="JutumullitekstMrk2">
    <w:name w:val="Jutumullitekst Märk2"/>
    <w:rsid w:val="00852E81"/>
    <w:rPr>
      <w:rFonts w:ascii="Tahoma" w:hAnsi="Tahoma" w:cs="Tahoma"/>
      <w:sz w:val="16"/>
      <w:szCs w:val="16"/>
      <w:lang w:eastAsia="ar-SA"/>
    </w:rPr>
  </w:style>
  <w:style w:type="paragraph" w:styleId="Subtitle">
    <w:name w:val="Subtitle"/>
    <w:basedOn w:val="Normal"/>
    <w:next w:val="BodyText"/>
    <w:link w:val="SubtitleChar"/>
    <w:qFormat/>
    <w:rsid w:val="00852E81"/>
    <w:pPr>
      <w:suppressAutoHyphens/>
      <w:spacing w:before="12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SubtitleChar">
    <w:name w:val="Subtitle Char"/>
    <w:basedOn w:val="DefaultParagraphFont"/>
    <w:link w:val="Subtitle"/>
    <w:rsid w:val="00852E81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Revision">
    <w:name w:val="Revision"/>
    <w:rsid w:val="00852E81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val="en-GB" w:eastAsia="ar-SA"/>
    </w:rPr>
  </w:style>
  <w:style w:type="paragraph" w:customStyle="1" w:styleId="WW-Default">
    <w:name w:val="WW-Default"/>
    <w:basedOn w:val="Normal"/>
    <w:rsid w:val="00852E81"/>
    <w:pPr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52E81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52E81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852E81"/>
    <w:pPr>
      <w:suppressAutoHyphens/>
    </w:pPr>
    <w:rPr>
      <w:rFonts w:ascii="Times New Roman" w:hAnsi="Times New Roman" w:cs="Calibri"/>
      <w:color w:val="auto"/>
      <w:sz w:val="24"/>
      <w:szCs w:val="24"/>
      <w:lang w:eastAsia="ar-SA"/>
    </w:rPr>
  </w:style>
  <w:style w:type="paragraph" w:customStyle="1" w:styleId="DefinitionTerm">
    <w:name w:val="Definition Term"/>
    <w:basedOn w:val="Normal"/>
    <w:next w:val="Normal"/>
    <w:rsid w:val="00852E8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val="en-US"/>
    </w:rPr>
  </w:style>
  <w:style w:type="paragraph" w:styleId="TOC4">
    <w:name w:val="toc 4"/>
    <w:basedOn w:val="Normal"/>
    <w:next w:val="Normal"/>
    <w:autoRedefine/>
    <w:semiHidden/>
    <w:rsid w:val="00852E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Bullet2">
    <w:name w:val="List Bullet 2"/>
    <w:basedOn w:val="Normal"/>
    <w:autoRedefine/>
    <w:semiHidden/>
    <w:rsid w:val="00852E81"/>
    <w:pPr>
      <w:tabs>
        <w:tab w:val="left" w:pos="1200"/>
        <w:tab w:val="left" w:pos="1320"/>
        <w:tab w:val="num" w:pos="1440"/>
      </w:tabs>
      <w:spacing w:after="0" w:line="240" w:lineRule="auto"/>
      <w:ind w:left="1440" w:hanging="120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semiHidden/>
    <w:rsid w:val="00852E81"/>
    <w:pPr>
      <w:numPr>
        <w:numId w:val="2"/>
      </w:numPr>
      <w:tabs>
        <w:tab w:val="left" w:pos="600"/>
      </w:tabs>
      <w:spacing w:after="0" w:line="240" w:lineRule="auto"/>
      <w:ind w:hanging="1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852E81"/>
    <w:rPr>
      <w:vertAlign w:val="superscript"/>
    </w:rPr>
  </w:style>
  <w:style w:type="paragraph" w:customStyle="1" w:styleId="Default">
    <w:name w:val="Default"/>
    <w:rsid w:val="00852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52E81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852E81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customStyle="1" w:styleId="TableGrid1">
    <w:name w:val="Table Grid1"/>
    <w:basedOn w:val="TableNormal"/>
    <w:next w:val="TableGrid"/>
    <w:uiPriority w:val="59"/>
    <w:rsid w:val="00726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45AD5"/>
    <w:rPr>
      <w:color w:val="800080" w:themeColor="followedHyperlink"/>
      <w:u w:val="single"/>
    </w:rPr>
  </w:style>
  <w:style w:type="numbering" w:customStyle="1" w:styleId="Laad1">
    <w:name w:val="Laad1"/>
    <w:uiPriority w:val="99"/>
    <w:rsid w:val="001A0961"/>
    <w:pPr>
      <w:numPr>
        <w:numId w:val="19"/>
      </w:numPr>
    </w:pPr>
  </w:style>
  <w:style w:type="paragraph" w:customStyle="1" w:styleId="Laad5">
    <w:name w:val="Laad5"/>
    <w:basedOn w:val="Normal"/>
    <w:link w:val="Laad5Mrk"/>
    <w:qFormat/>
    <w:rsid w:val="001655C9"/>
    <w:pPr>
      <w:spacing w:after="0" w:line="240" w:lineRule="auto"/>
      <w:ind w:left="567" w:hanging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Laad6">
    <w:name w:val="Laad6"/>
    <w:basedOn w:val="Normal"/>
    <w:qFormat/>
    <w:rsid w:val="001655C9"/>
    <w:pPr>
      <w:tabs>
        <w:tab w:val="left" w:pos="-4395"/>
      </w:tabs>
      <w:spacing w:after="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ad5Mrk">
    <w:name w:val="Laad5 Märk"/>
    <w:basedOn w:val="DefaultParagraphFont"/>
    <w:link w:val="Laad5"/>
    <w:rsid w:val="001655C9"/>
    <w:rPr>
      <w:rFonts w:ascii="Times New Roman" w:eastAsia="Calibri" w:hAnsi="Times New Roman" w:cs="Times New Roman"/>
      <w:sz w:val="24"/>
      <w:szCs w:val="24"/>
    </w:rPr>
  </w:style>
  <w:style w:type="paragraph" w:customStyle="1" w:styleId="Laad7">
    <w:name w:val="Laad7"/>
    <w:basedOn w:val="List"/>
    <w:link w:val="Laad7Mrk"/>
    <w:qFormat/>
    <w:rsid w:val="00765435"/>
    <w:pPr>
      <w:numPr>
        <w:numId w:val="42"/>
      </w:numPr>
    </w:pPr>
    <w:rPr>
      <w:b/>
      <w:lang w:val="et-EE"/>
    </w:rPr>
  </w:style>
  <w:style w:type="character" w:customStyle="1" w:styleId="Laad7Mrk">
    <w:name w:val="Laad7 Märk"/>
    <w:basedOn w:val="DefaultParagraphFont"/>
    <w:link w:val="Laad7"/>
    <w:rsid w:val="00DE7071"/>
    <w:rPr>
      <w:rFonts w:ascii="Times" w:eastAsia="Times New Roman" w:hAnsi="Times" w:cs="Times New Roman"/>
      <w:b/>
      <w:sz w:val="24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D436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D4360"/>
    <w:rPr>
      <w:rFonts w:ascii="Calibri" w:hAnsi="Calibri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2EA2"/>
    <w:rPr>
      <w:color w:val="808080"/>
      <w:shd w:val="clear" w:color="auto" w:fill="E6E6E6"/>
    </w:rPr>
  </w:style>
  <w:style w:type="paragraph" w:customStyle="1" w:styleId="WW-Default11">
    <w:name w:val="WW-Default11"/>
    <w:rsid w:val="009438E0"/>
    <w:pPr>
      <w:widowControl w:val="0"/>
      <w:suppressAutoHyphens/>
      <w:autoSpaceDE w:val="0"/>
      <w:spacing w:after="0" w:line="240" w:lineRule="atLeast"/>
    </w:pPr>
    <w:rPr>
      <w:rFonts w:ascii="Helvetica" w:eastAsia="Times New Roman" w:hAnsi="Helvetica" w:cs="Times"/>
      <w:color w:val="000000"/>
      <w:sz w:val="24"/>
      <w:szCs w:val="20"/>
      <w:lang w:val="en-US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BF075A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03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565B9869961248B9B4B874456EF588" ma:contentTypeVersion="19" ma:contentTypeDescription="Loo uus dokument" ma:contentTypeScope="" ma:versionID="816f39c85a09537c7fc439e931f5cb18">
  <xsd:schema xmlns:xsd="http://www.w3.org/2001/XMLSchema" xmlns:xs="http://www.w3.org/2001/XMLSchema" xmlns:p="http://schemas.microsoft.com/office/2006/metadata/properties" xmlns:ns2="743e0fd4-8473-4080-ad2e-67b9929a4dca" xmlns:ns3="b9666b98-1476-47ec-a25b-2672da84519a" targetNamespace="http://schemas.microsoft.com/office/2006/metadata/properties" ma:root="true" ma:fieldsID="b2e126e941f5bc2d8ce82e0f10ff56f9" ns2:_="" ns3:_="">
    <xsd:import namespace="743e0fd4-8473-4080-ad2e-67b9929a4dca"/>
    <xsd:import namespace="b9666b98-1476-47ec-a25b-2672da845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3e0fd4-8473-4080-ad2e-67b9929a4d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520f72e3-bab7-4d19-932f-38b6626b4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66b98-1476-47ec-a25b-2672da845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633dbb6-c1e8-4d42-a186-167b1982875b}" ma:internalName="TaxCatchAll" ma:showField="CatchAllData" ma:web="b9666b98-1476-47ec-a25b-2672da845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43e0fd4-8473-4080-ad2e-67b9929a4dca">
      <Terms xmlns="http://schemas.microsoft.com/office/infopath/2007/PartnerControls"/>
    </lcf76f155ced4ddcb4097134ff3c332f>
    <TaxCatchAll xmlns="b9666b98-1476-47ec-a25b-2672da84519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BEC04-7FCD-407E-A359-D4DC8A74C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3e0fd4-8473-4080-ad2e-67b9929a4dca"/>
    <ds:schemaRef ds:uri="b9666b98-1476-47ec-a25b-2672da845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9C34C0-6553-400C-AF12-9AA7CC0139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51795F-E7D7-4487-9C52-81023005B4D1}">
  <ds:schemaRefs>
    <ds:schemaRef ds:uri="http://schemas.microsoft.com/office/2006/metadata/properties"/>
    <ds:schemaRef ds:uri="http://schemas.microsoft.com/office/infopath/2007/PartnerControls"/>
    <ds:schemaRef ds:uri="743e0fd4-8473-4080-ad2e-67b9929a4dca"/>
    <ds:schemaRef ds:uri="b9666b98-1476-47ec-a25b-2672da84519a"/>
  </ds:schemaRefs>
</ds:datastoreItem>
</file>

<file path=customXml/itemProps4.xml><?xml version="1.0" encoding="utf-8"?>
<ds:datastoreItem xmlns:ds="http://schemas.openxmlformats.org/officeDocument/2006/customXml" ds:itemID="{F6C54B54-42FE-4FE4-8F52-83875F12F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768</Words>
  <Characters>4461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Siniväli</dc:creator>
  <cp:keywords/>
  <dc:description/>
  <cp:lastModifiedBy>Indrek Vendla</cp:lastModifiedBy>
  <cp:revision>12</cp:revision>
  <cp:lastPrinted>2018-09-20T08:08:00Z</cp:lastPrinted>
  <dcterms:created xsi:type="dcterms:W3CDTF">2023-11-28T06:33:00Z</dcterms:created>
  <dcterms:modified xsi:type="dcterms:W3CDTF">2025-11-06T07:38:00Z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0x01010028565B9869961248B9B4B874456EF588</vt:lpwstr>
  </property>
  <property fmtid="{D5CDD505-2E9C-101B-9397-08002B2CF9AE}" pid="3" name="_DocHome">
    <vt:i4>-462046588</vt:i4>
  </property>
  <property fmtid="{D5CDD505-2E9C-101B-9397-08002B2CF9AE}" pid="4" name="GrammarlyDocumentId">
    <vt:lpwstr>9d0cb6740ee559c53d0e8b4e9f0876828f3087201d346d031f4bb32c3271c637</vt:lpwstr>
  </property>
  <property fmtid="{D5CDD505-2E9C-101B-9397-08002B2CF9AE}" pid="5" name="MediaServiceImageTags">
    <vt:lpwstr/>
  </property>
</Properties>
</file>